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7A51216" w14:textId="41F62156" w:rsidR="002A7624" w:rsidRPr="0074181B" w:rsidRDefault="002A7624" w:rsidP="002A7624">
      <w:pPr>
        <w:jc w:val="center"/>
        <w:rPr>
          <w:rFonts w:ascii="Book Antiqua" w:hAnsi="Book Antiqua"/>
          <w:i/>
          <w:color w:val="FFFFFF" w:themeColor="background1"/>
          <w:sz w:val="90"/>
          <w:szCs w:val="90"/>
          <w:lang w:val="pt-BR"/>
        </w:rPr>
      </w:pPr>
      <w:bookmarkStart w:id="0" w:name="_GoBack"/>
      <w:bookmarkEnd w:id="0"/>
      <w:r w:rsidRPr="0074181B">
        <w:rPr>
          <w:rFonts w:ascii="Book Antiqua" w:hAnsi="Book Antiqua"/>
          <w:i/>
          <w:color w:val="FFFFFF" w:themeColor="background1"/>
          <w:sz w:val="90"/>
          <w:szCs w:val="90"/>
        </w:rPr>
        <w:t xml:space="preserve">Capítulo </w:t>
      </w:r>
      <w:r w:rsidRPr="0074181B">
        <w:rPr>
          <w:i/>
          <w:noProof/>
          <w:lang w:val="pt-BR" w:eastAsia="pt-BR"/>
        </w:rPr>
        <w:drawing>
          <wp:anchor distT="0" distB="0" distL="114300" distR="114300" simplePos="0" relativeHeight="251659264" behindDoc="1" locked="0" layoutInCell="1" allowOverlap="1" wp14:anchorId="32B388DF" wp14:editId="2C96934D">
            <wp:simplePos x="0" y="0"/>
            <wp:positionH relativeFrom="column">
              <wp:posOffset>-902335</wp:posOffset>
            </wp:positionH>
            <wp:positionV relativeFrom="paragraph">
              <wp:posOffset>-1093470</wp:posOffset>
            </wp:positionV>
            <wp:extent cx="7639200" cy="10746000"/>
            <wp:effectExtent l="0" t="0" r="0" b="0"/>
            <wp:wrapNone/>
            <wp:docPr id="2" name="Image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52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9200" cy="1074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F23">
        <w:rPr>
          <w:rFonts w:ascii="Book Antiqua" w:hAnsi="Book Antiqua"/>
          <w:i/>
          <w:color w:val="FFFFFF" w:themeColor="background1"/>
          <w:sz w:val="90"/>
          <w:szCs w:val="90"/>
          <w:lang w:val="pt-BR"/>
        </w:rPr>
        <w:t>X</w:t>
      </w:r>
    </w:p>
    <w:p w14:paraId="433016E3" w14:textId="77777777" w:rsidR="00310F23" w:rsidRPr="00A24782" w:rsidRDefault="00310F23" w:rsidP="00310F23">
      <w:pPr>
        <w:spacing w:before="4" w:line="160" w:lineRule="exact"/>
        <w:rPr>
          <w:rFonts w:asciiTheme="majorHAnsi" w:hAnsiTheme="majorHAnsi"/>
          <w:sz w:val="20"/>
          <w:szCs w:val="20"/>
        </w:rPr>
      </w:pPr>
    </w:p>
    <w:p w14:paraId="26EACE4B" w14:textId="77777777" w:rsidR="00310F23" w:rsidRPr="00A24782" w:rsidRDefault="00310F23" w:rsidP="00310F23">
      <w:pPr>
        <w:pStyle w:val="Ttulo5"/>
        <w:rPr>
          <w:b/>
          <w:bCs/>
        </w:rPr>
      </w:pPr>
      <w:r w:rsidRPr="00A24782">
        <w:rPr>
          <w:spacing w:val="-2"/>
        </w:rPr>
        <w:t>B</w:t>
      </w:r>
      <w:r w:rsidRPr="00A24782">
        <w:t>u</w:t>
      </w:r>
      <w:r w:rsidRPr="00A24782">
        <w:rPr>
          <w:spacing w:val="1"/>
        </w:rPr>
        <w:t>t</w:t>
      </w:r>
      <w:r w:rsidRPr="00A24782">
        <w:t>iá</w:t>
      </w:r>
      <w:r w:rsidRPr="00A24782">
        <w:rPr>
          <w:spacing w:val="-6"/>
        </w:rPr>
        <w:t xml:space="preserve"> </w:t>
      </w:r>
      <w:r w:rsidRPr="00A24782">
        <w:t>p</w:t>
      </w:r>
      <w:r w:rsidRPr="00A24782">
        <w:rPr>
          <w:spacing w:val="-2"/>
        </w:rPr>
        <w:t>r</w:t>
      </w:r>
      <w:r w:rsidRPr="00A24782">
        <w:t>om</w:t>
      </w:r>
      <w:r w:rsidRPr="00A24782">
        <w:rPr>
          <w:spacing w:val="-5"/>
        </w:rPr>
        <w:t>ov</w:t>
      </w:r>
      <w:r w:rsidRPr="00A24782">
        <w:rPr>
          <w:spacing w:val="-1"/>
        </w:rPr>
        <w:t>en</w:t>
      </w:r>
      <w:r w:rsidRPr="00A24782">
        <w:t>do</w:t>
      </w:r>
      <w:r w:rsidRPr="00A24782">
        <w:rPr>
          <w:spacing w:val="-4"/>
        </w:rPr>
        <w:t xml:space="preserve"> </w:t>
      </w:r>
      <w:r w:rsidRPr="00A24782">
        <w:rPr>
          <w:spacing w:val="-1"/>
        </w:rPr>
        <w:t>in</w:t>
      </w:r>
      <w:r w:rsidRPr="00A24782">
        <w:rPr>
          <w:spacing w:val="1"/>
        </w:rPr>
        <w:t>t</w:t>
      </w:r>
      <w:r w:rsidRPr="00A24782">
        <w:t>er</w:t>
      </w:r>
      <w:r w:rsidRPr="00A24782">
        <w:rPr>
          <w:spacing w:val="-1"/>
        </w:rPr>
        <w:t>a</w:t>
      </w:r>
      <w:r w:rsidRPr="00A24782">
        <w:t>ç</w:t>
      </w:r>
      <w:r w:rsidRPr="00A24782">
        <w:rPr>
          <w:spacing w:val="1"/>
        </w:rPr>
        <w:t>õ</w:t>
      </w:r>
      <w:r w:rsidRPr="00A24782">
        <w:t>es</w:t>
      </w:r>
      <w:r w:rsidRPr="00A24782">
        <w:rPr>
          <w:spacing w:val="-6"/>
        </w:rPr>
        <w:t xml:space="preserve"> </w:t>
      </w:r>
      <w:r w:rsidRPr="00A24782">
        <w:rPr>
          <w:spacing w:val="-1"/>
        </w:rPr>
        <w:t>a</w:t>
      </w:r>
      <w:r w:rsidRPr="00A24782">
        <w:t>g</w:t>
      </w:r>
      <w:r w:rsidRPr="00A24782">
        <w:rPr>
          <w:spacing w:val="-2"/>
        </w:rPr>
        <w:t>r</w:t>
      </w:r>
      <w:r w:rsidRPr="00A24782">
        <w:rPr>
          <w:spacing w:val="1"/>
        </w:rPr>
        <w:t>o</w:t>
      </w:r>
      <w:r w:rsidRPr="00A24782">
        <w:t>ecoló</w:t>
      </w:r>
      <w:r w:rsidRPr="00A24782">
        <w:rPr>
          <w:spacing w:val="-1"/>
        </w:rPr>
        <w:t>gi</w:t>
      </w:r>
      <w:r w:rsidRPr="00A24782">
        <w:rPr>
          <w:spacing w:val="1"/>
        </w:rPr>
        <w:t>ca</w:t>
      </w:r>
      <w:r w:rsidRPr="00A24782">
        <w:rPr>
          <w:spacing w:val="-8"/>
        </w:rPr>
        <w:t>s</w:t>
      </w:r>
      <w:r w:rsidRPr="00A24782">
        <w:t>:</w:t>
      </w:r>
      <w:r w:rsidRPr="00A24782">
        <w:rPr>
          <w:spacing w:val="-4"/>
        </w:rPr>
        <w:t xml:space="preserve"> </w:t>
      </w:r>
      <w:r w:rsidRPr="00A24782">
        <w:t>um</w:t>
      </w:r>
      <w:r w:rsidRPr="00A24782">
        <w:rPr>
          <w:spacing w:val="-5"/>
        </w:rPr>
        <w:t xml:space="preserve"> </w:t>
      </w:r>
      <w:r w:rsidRPr="00A24782">
        <w:t>r</w:t>
      </w:r>
      <w:r w:rsidRPr="00A24782">
        <w:rPr>
          <w:spacing w:val="-1"/>
        </w:rPr>
        <w:t>e</w:t>
      </w:r>
      <w:r w:rsidRPr="00A24782">
        <w:t>la</w:t>
      </w:r>
      <w:r w:rsidRPr="00A24782">
        <w:rPr>
          <w:spacing w:val="-1"/>
        </w:rPr>
        <w:t>t</w:t>
      </w:r>
      <w:r w:rsidRPr="00A24782">
        <w:t>o</w:t>
      </w:r>
      <w:r w:rsidRPr="00A24782">
        <w:rPr>
          <w:spacing w:val="-4"/>
        </w:rPr>
        <w:t xml:space="preserve"> </w:t>
      </w:r>
      <w:r w:rsidRPr="00A24782">
        <w:rPr>
          <w:spacing w:val="1"/>
        </w:rPr>
        <w:t>d</w:t>
      </w:r>
      <w:r w:rsidRPr="00A24782">
        <w:t>e</w:t>
      </w:r>
      <w:r w:rsidRPr="00A24782">
        <w:rPr>
          <w:spacing w:val="-5"/>
        </w:rPr>
        <w:t xml:space="preserve"> </w:t>
      </w:r>
      <w:r w:rsidRPr="00A24782">
        <w:rPr>
          <w:spacing w:val="-4"/>
        </w:rPr>
        <w:t>e</w:t>
      </w:r>
      <w:r w:rsidRPr="00A24782">
        <w:rPr>
          <w:spacing w:val="-1"/>
        </w:rPr>
        <w:t>x</w:t>
      </w:r>
      <w:r w:rsidRPr="00A24782">
        <w:rPr>
          <w:spacing w:val="1"/>
        </w:rPr>
        <w:t>p</w:t>
      </w:r>
      <w:r w:rsidRPr="00A24782">
        <w:t>e</w:t>
      </w:r>
      <w:r w:rsidRPr="00A24782">
        <w:rPr>
          <w:spacing w:val="2"/>
        </w:rPr>
        <w:t>r</w:t>
      </w:r>
      <w:r w:rsidRPr="00A24782">
        <w:rPr>
          <w:spacing w:val="1"/>
        </w:rPr>
        <w:t>i</w:t>
      </w:r>
      <w:r w:rsidRPr="00A24782">
        <w:rPr>
          <w:spacing w:val="-1"/>
        </w:rPr>
        <w:t>ên</w:t>
      </w:r>
      <w:r w:rsidRPr="00A24782">
        <w:t>ci</w:t>
      </w:r>
      <w:r w:rsidRPr="00A24782">
        <w:rPr>
          <w:spacing w:val="1"/>
        </w:rPr>
        <w:t>a</w:t>
      </w:r>
      <w:r w:rsidRPr="00A24782">
        <w:t xml:space="preserve">s </w:t>
      </w:r>
      <w:r w:rsidRPr="00A24782">
        <w:rPr>
          <w:spacing w:val="-1"/>
        </w:rPr>
        <w:t>n</w:t>
      </w:r>
      <w:r w:rsidRPr="00A24782">
        <w:t>os</w:t>
      </w:r>
      <w:r w:rsidRPr="00A24782">
        <w:rPr>
          <w:spacing w:val="-5"/>
        </w:rPr>
        <w:t xml:space="preserve"> </w:t>
      </w:r>
      <w:r w:rsidRPr="00A24782">
        <w:rPr>
          <w:spacing w:val="-21"/>
        </w:rPr>
        <w:t>T</w:t>
      </w:r>
      <w:r w:rsidRPr="00A24782">
        <w:t>e</w:t>
      </w:r>
      <w:r w:rsidRPr="00A24782">
        <w:rPr>
          <w:spacing w:val="2"/>
        </w:rPr>
        <w:t>rr</w:t>
      </w:r>
      <w:r w:rsidRPr="00A24782">
        <w:rPr>
          <w:spacing w:val="1"/>
        </w:rPr>
        <w:t>i</w:t>
      </w:r>
      <w:r w:rsidRPr="00A24782">
        <w:rPr>
          <w:spacing w:val="-1"/>
        </w:rPr>
        <w:t>t</w:t>
      </w:r>
      <w:r w:rsidRPr="00A24782">
        <w:t>ó</w:t>
      </w:r>
      <w:r w:rsidRPr="00A24782">
        <w:rPr>
          <w:spacing w:val="1"/>
        </w:rPr>
        <w:t>r</w:t>
      </w:r>
      <w:r w:rsidRPr="00A24782">
        <w:t>ios</w:t>
      </w:r>
      <w:r w:rsidRPr="00A24782">
        <w:rPr>
          <w:spacing w:val="-4"/>
        </w:rPr>
        <w:t xml:space="preserve"> R</w:t>
      </w:r>
      <w:r w:rsidRPr="00A24782">
        <w:rPr>
          <w:spacing w:val="-1"/>
        </w:rPr>
        <w:t>u</w:t>
      </w:r>
      <w:r w:rsidRPr="00A24782">
        <w:t>r</w:t>
      </w:r>
      <w:r w:rsidRPr="00A24782">
        <w:rPr>
          <w:spacing w:val="-1"/>
        </w:rPr>
        <w:t>a</w:t>
      </w:r>
      <w:r w:rsidRPr="00A24782">
        <w:t>is</w:t>
      </w:r>
      <w:r w:rsidRPr="00A24782">
        <w:rPr>
          <w:spacing w:val="-4"/>
        </w:rPr>
        <w:t xml:space="preserve"> </w:t>
      </w:r>
      <w:r w:rsidRPr="00A24782">
        <w:t>Mis</w:t>
      </w:r>
      <w:r w:rsidRPr="00A24782">
        <w:rPr>
          <w:spacing w:val="-3"/>
        </w:rPr>
        <w:t>s</w:t>
      </w:r>
      <w:r w:rsidRPr="00A24782">
        <w:rPr>
          <w:spacing w:val="1"/>
        </w:rPr>
        <w:t>õ</w:t>
      </w:r>
      <w:r w:rsidRPr="00A24782">
        <w:t>es</w:t>
      </w:r>
      <w:r w:rsidRPr="00A24782">
        <w:rPr>
          <w:spacing w:val="-5"/>
        </w:rPr>
        <w:t xml:space="preserve"> </w:t>
      </w:r>
      <w:r w:rsidRPr="00A24782">
        <w:t>e</w:t>
      </w:r>
      <w:r w:rsidRPr="00A24782">
        <w:rPr>
          <w:spacing w:val="-5"/>
        </w:rPr>
        <w:t xml:space="preserve"> </w:t>
      </w:r>
      <w:r w:rsidRPr="00A24782">
        <w:rPr>
          <w:spacing w:val="-11"/>
        </w:rPr>
        <w:t>F</w:t>
      </w:r>
      <w:r w:rsidRPr="00A24782">
        <w:rPr>
          <w:spacing w:val="-2"/>
        </w:rPr>
        <w:t>r</w:t>
      </w:r>
      <w:r w:rsidRPr="00A24782">
        <w:rPr>
          <w:spacing w:val="-1"/>
        </w:rPr>
        <w:t>on</w:t>
      </w:r>
      <w:r w:rsidRPr="00A24782">
        <w:rPr>
          <w:spacing w:val="1"/>
        </w:rPr>
        <w:t>t</w:t>
      </w:r>
      <w:r w:rsidRPr="00A24782">
        <w:rPr>
          <w:spacing w:val="-1"/>
        </w:rPr>
        <w:t>ei</w:t>
      </w:r>
      <w:r w:rsidRPr="00A24782">
        <w:t>ra</w:t>
      </w:r>
      <w:r w:rsidRPr="00A24782">
        <w:rPr>
          <w:spacing w:val="-4"/>
        </w:rPr>
        <w:t xml:space="preserve"> </w:t>
      </w:r>
      <w:r w:rsidRPr="00A24782">
        <w:rPr>
          <w:spacing w:val="-1"/>
        </w:rPr>
        <w:t>N</w:t>
      </w:r>
      <w:r w:rsidRPr="00A24782">
        <w:t>o</w:t>
      </w:r>
      <w:r w:rsidRPr="00A24782">
        <w:rPr>
          <w:spacing w:val="-2"/>
        </w:rPr>
        <w:t>r</w:t>
      </w:r>
      <w:r w:rsidRPr="00A24782">
        <w:rPr>
          <w:spacing w:val="1"/>
        </w:rPr>
        <w:t>o</w:t>
      </w:r>
      <w:r w:rsidRPr="00A24782">
        <w:t>e</w:t>
      </w:r>
      <w:r w:rsidRPr="00A24782">
        <w:rPr>
          <w:spacing w:val="-1"/>
        </w:rPr>
        <w:t>s</w:t>
      </w:r>
      <w:r w:rsidRPr="00A24782">
        <w:rPr>
          <w:spacing w:val="1"/>
        </w:rPr>
        <w:t>t</w:t>
      </w:r>
      <w:r w:rsidRPr="00A24782">
        <w:t>e</w:t>
      </w:r>
      <w:r w:rsidRPr="00A24782">
        <w:rPr>
          <w:spacing w:val="-5"/>
        </w:rPr>
        <w:t xml:space="preserve"> </w:t>
      </w:r>
      <w:r w:rsidRPr="00A24782">
        <w:rPr>
          <w:spacing w:val="-1"/>
        </w:rPr>
        <w:t>n</w:t>
      </w:r>
      <w:r w:rsidRPr="00A24782">
        <w:t>o</w:t>
      </w:r>
      <w:r w:rsidRPr="00A24782">
        <w:rPr>
          <w:spacing w:val="-4"/>
        </w:rPr>
        <w:t xml:space="preserve"> </w:t>
      </w:r>
      <w:r w:rsidRPr="00A24782">
        <w:t>Rio</w:t>
      </w:r>
      <w:r w:rsidRPr="00A24782">
        <w:rPr>
          <w:spacing w:val="-3"/>
        </w:rPr>
        <w:t xml:space="preserve"> </w:t>
      </w:r>
      <w:r w:rsidRPr="00A24782">
        <w:rPr>
          <w:spacing w:val="1"/>
        </w:rPr>
        <w:t>G</w:t>
      </w:r>
      <w:r w:rsidRPr="00A24782">
        <w:t>ra</w:t>
      </w:r>
      <w:r w:rsidRPr="00A24782">
        <w:rPr>
          <w:spacing w:val="-1"/>
        </w:rPr>
        <w:t>n</w:t>
      </w:r>
      <w:r w:rsidRPr="00A24782">
        <w:rPr>
          <w:spacing w:val="1"/>
        </w:rPr>
        <w:t>d</w:t>
      </w:r>
      <w:r w:rsidRPr="00A24782">
        <w:t>e</w:t>
      </w:r>
      <w:r w:rsidRPr="00A24782">
        <w:rPr>
          <w:spacing w:val="-5"/>
        </w:rPr>
        <w:t xml:space="preserve"> </w:t>
      </w:r>
      <w:r w:rsidRPr="00A24782">
        <w:t>do</w:t>
      </w:r>
      <w:r w:rsidRPr="00A24782">
        <w:rPr>
          <w:spacing w:val="-4"/>
        </w:rPr>
        <w:t xml:space="preserve"> </w:t>
      </w:r>
      <w:r w:rsidRPr="00A24782">
        <w:rPr>
          <w:spacing w:val="-2"/>
        </w:rPr>
        <w:t>Su</w:t>
      </w:r>
      <w:r w:rsidRPr="00A24782">
        <w:t>l</w:t>
      </w:r>
    </w:p>
    <w:p w14:paraId="1FA3C290" w14:textId="77777777" w:rsidR="00310F23" w:rsidRDefault="00310F23" w:rsidP="00310F23">
      <w:pPr>
        <w:spacing w:after="120"/>
        <w:rPr>
          <w:rFonts w:asciiTheme="majorHAnsi" w:eastAsia="Arial" w:hAnsiTheme="majorHAnsi" w:cs="Arial"/>
          <w:i/>
          <w:color w:val="231F20"/>
          <w:spacing w:val="1"/>
          <w:sz w:val="20"/>
          <w:szCs w:val="20"/>
        </w:rPr>
      </w:pPr>
    </w:p>
    <w:p w14:paraId="0DF83A61" w14:textId="44FDBEB2" w:rsidR="00310F23" w:rsidRDefault="00310F23" w:rsidP="00310F23">
      <w:pPr>
        <w:pStyle w:val="Ttulo6"/>
        <w:rPr>
          <w:rFonts w:eastAsia="Arial"/>
          <w:spacing w:val="-12"/>
          <w:lang w:val="pt-BR"/>
        </w:rPr>
      </w:pPr>
      <w:r w:rsidRPr="00A24782">
        <w:rPr>
          <w:rFonts w:eastAsia="Arial"/>
          <w:spacing w:val="-1"/>
          <w:lang w:val="pt-BR"/>
        </w:rPr>
        <w:t>G</w:t>
      </w:r>
      <w:r w:rsidRPr="00A24782">
        <w:rPr>
          <w:rFonts w:eastAsia="Arial"/>
          <w:lang w:val="pt-BR"/>
        </w:rPr>
        <w:t>ab</w:t>
      </w:r>
      <w:r w:rsidRPr="00A24782">
        <w:rPr>
          <w:rFonts w:eastAsia="Arial"/>
          <w:spacing w:val="2"/>
          <w:lang w:val="pt-BR"/>
        </w:rPr>
        <w:t>r</w:t>
      </w:r>
      <w:r w:rsidRPr="00A24782">
        <w:rPr>
          <w:rFonts w:eastAsia="Arial"/>
          <w:lang w:val="pt-BR"/>
        </w:rPr>
        <w:t>ie</w:t>
      </w:r>
      <w:r w:rsidRPr="00A24782">
        <w:rPr>
          <w:rFonts w:eastAsia="Arial"/>
          <w:spacing w:val="-3"/>
          <w:lang w:val="pt-BR"/>
        </w:rPr>
        <w:t>l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6"/>
          <w:lang w:val="pt-BR"/>
        </w:rPr>
        <w:t xml:space="preserve"> </w:t>
      </w:r>
      <w:r w:rsidRPr="00A24782">
        <w:rPr>
          <w:rFonts w:eastAsia="Arial"/>
          <w:lang w:val="pt-BR"/>
        </w:rPr>
        <w:t>C</w:t>
      </w:r>
      <w:r w:rsidRPr="00A24782">
        <w:rPr>
          <w:rFonts w:eastAsia="Arial"/>
          <w:spacing w:val="1"/>
          <w:lang w:val="pt-BR"/>
        </w:rPr>
        <w:t>o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1"/>
          <w:lang w:val="pt-BR"/>
        </w:rPr>
        <w:t>l</w:t>
      </w:r>
      <w:r w:rsidRPr="00A24782">
        <w:rPr>
          <w:rFonts w:eastAsia="Arial"/>
          <w:spacing w:val="-1"/>
          <w:lang w:val="pt-BR"/>
        </w:rPr>
        <w:t>h</w:t>
      </w:r>
      <w:r w:rsidRPr="00A24782">
        <w:rPr>
          <w:rFonts w:eastAsia="Arial"/>
          <w:spacing w:val="9"/>
          <w:lang w:val="pt-BR"/>
        </w:rPr>
        <w:t>o</w:t>
      </w:r>
      <w:r w:rsidRPr="00A24782">
        <w:rPr>
          <w:rFonts w:eastAsia="Arial"/>
          <w:spacing w:val="8"/>
          <w:lang w:val="pt-BR"/>
        </w:rPr>
        <w:t>-</w:t>
      </w:r>
      <w:r w:rsidRPr="00A24782">
        <w:rPr>
          <w:rFonts w:eastAsia="Arial"/>
          <w:lang w:val="pt-BR"/>
        </w:rPr>
        <w:t>d</w:t>
      </w:r>
      <w:r w:rsidRPr="00A24782">
        <w:rPr>
          <w:rFonts w:eastAsia="Arial"/>
          <w:spacing w:val="1"/>
          <w:lang w:val="pt-BR"/>
        </w:rPr>
        <w:t>e</w:t>
      </w:r>
      <w:r w:rsidRPr="00A24782">
        <w:rPr>
          <w:rFonts w:eastAsia="Arial"/>
          <w:spacing w:val="6"/>
          <w:lang w:val="pt-BR"/>
        </w:rPr>
        <w:t>-</w:t>
      </w:r>
      <w:r w:rsidRPr="00A24782">
        <w:rPr>
          <w:rFonts w:eastAsia="Arial"/>
          <w:spacing w:val="-1"/>
          <w:lang w:val="pt-BR"/>
        </w:rPr>
        <w:t>So</w:t>
      </w:r>
      <w:r w:rsidRPr="00A24782">
        <w:rPr>
          <w:rFonts w:eastAsia="Arial"/>
          <w:lang w:val="pt-BR"/>
        </w:rPr>
        <w:t>u</w:t>
      </w:r>
      <w:r w:rsidRPr="00A24782">
        <w:rPr>
          <w:rFonts w:eastAsia="Arial"/>
          <w:spacing w:val="7"/>
          <w:lang w:val="pt-BR"/>
        </w:rPr>
        <w:t>z</w:t>
      </w:r>
      <w:r w:rsidRPr="00A24782">
        <w:rPr>
          <w:rFonts w:eastAsia="Arial"/>
          <w:spacing w:val="5"/>
          <w:lang w:val="pt-BR"/>
        </w:rPr>
        <w:t>a</w:t>
      </w:r>
    </w:p>
    <w:p w14:paraId="06E451B7" w14:textId="19E36DF3" w:rsidR="00310F23" w:rsidRDefault="00310F23" w:rsidP="00310F23">
      <w:pPr>
        <w:pStyle w:val="Ttulo6"/>
        <w:rPr>
          <w:rFonts w:eastAsia="Arial"/>
          <w:spacing w:val="1"/>
          <w:lang w:val="pt-BR"/>
        </w:rPr>
      </w:pPr>
      <w:r w:rsidRPr="00A24782">
        <w:rPr>
          <w:rFonts w:eastAsia="Arial"/>
          <w:spacing w:val="-1"/>
          <w:lang w:val="pt-BR"/>
        </w:rPr>
        <w:t>J</w:t>
      </w:r>
      <w:r w:rsidRPr="00A24782">
        <w:rPr>
          <w:rFonts w:eastAsia="Arial"/>
          <w:lang w:val="pt-BR"/>
        </w:rPr>
        <w:t>u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lang w:val="pt-BR"/>
        </w:rPr>
        <w:t>ia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S</w:t>
      </w:r>
      <w:r w:rsidRPr="00A24782">
        <w:rPr>
          <w:rFonts w:eastAsia="Arial"/>
          <w:spacing w:val="2"/>
          <w:lang w:val="pt-BR"/>
        </w:rPr>
        <w:t>e</w:t>
      </w:r>
      <w:r w:rsidRPr="00A24782">
        <w:rPr>
          <w:rFonts w:eastAsia="Arial"/>
          <w:spacing w:val="-1"/>
          <w:lang w:val="pt-BR"/>
        </w:rPr>
        <w:t>v</w:t>
      </w:r>
      <w:r w:rsidRPr="00A24782">
        <w:rPr>
          <w:rFonts w:eastAsia="Arial"/>
          <w:lang w:val="pt-BR"/>
        </w:rPr>
        <w:t>ero</w:t>
      </w:r>
    </w:p>
    <w:p w14:paraId="001F8EFC" w14:textId="01F2AECE" w:rsidR="00310F23" w:rsidRPr="00A24782" w:rsidRDefault="00310F23" w:rsidP="00310F23">
      <w:pPr>
        <w:pStyle w:val="Ttulo6"/>
        <w:rPr>
          <w:rFonts w:eastAsia="Arial"/>
          <w:lang w:val="pt-BR"/>
        </w:rPr>
      </w:pPr>
      <w:r w:rsidRPr="00A24782">
        <w:rPr>
          <w:rFonts w:eastAsia="Arial"/>
          <w:lang w:val="pt-BR"/>
        </w:rPr>
        <w:t>Jo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lang w:val="pt-BR"/>
        </w:rPr>
        <w:t>ué</w:t>
      </w:r>
      <w:r w:rsidRPr="00A24782">
        <w:rPr>
          <w:rFonts w:eastAsia="Arial"/>
          <w:spacing w:val="-4"/>
          <w:lang w:val="pt-BR"/>
        </w:rPr>
        <w:t xml:space="preserve"> </w:t>
      </w:r>
      <w:r w:rsidRPr="00A24782">
        <w:rPr>
          <w:rFonts w:eastAsia="Arial"/>
          <w:lang w:val="pt-BR"/>
        </w:rPr>
        <w:t>Schn</w:t>
      </w:r>
      <w:r w:rsidRPr="00A24782">
        <w:rPr>
          <w:rFonts w:eastAsia="Arial"/>
          <w:spacing w:val="-3"/>
          <w:lang w:val="pt-BR"/>
        </w:rPr>
        <w:t>e</w:t>
      </w:r>
      <w:r w:rsidRPr="00A24782">
        <w:rPr>
          <w:rFonts w:eastAsia="Arial"/>
          <w:lang w:val="pt-BR"/>
        </w:rPr>
        <w:t>id</w:t>
      </w:r>
      <w:r w:rsidRPr="00A24782">
        <w:rPr>
          <w:rFonts w:eastAsia="Arial"/>
          <w:spacing w:val="-3"/>
          <w:lang w:val="pt-BR"/>
        </w:rPr>
        <w:t>e</w:t>
      </w:r>
      <w:r w:rsidRPr="00A24782">
        <w:rPr>
          <w:rFonts w:eastAsia="Arial"/>
          <w:spacing w:val="4"/>
          <w:lang w:val="pt-BR"/>
        </w:rPr>
        <w:t>r</w:t>
      </w:r>
      <w:r w:rsidRPr="00A24782">
        <w:rPr>
          <w:rFonts w:eastAsia="Arial"/>
          <w:spacing w:val="1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M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4"/>
          <w:lang w:val="pt-BR"/>
        </w:rPr>
        <w:t>r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1"/>
          <w:lang w:val="pt-BR"/>
        </w:rPr>
        <w:t>i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spacing w:val="3"/>
          <w:lang w:val="pt-BR"/>
        </w:rPr>
        <w:t>s</w:t>
      </w:r>
    </w:p>
    <w:p w14:paraId="55BD012F" w14:textId="7301749C" w:rsidR="00310F23" w:rsidRDefault="00310F23" w:rsidP="00310F23">
      <w:pPr>
        <w:pStyle w:val="Ttulo6"/>
        <w:rPr>
          <w:rFonts w:eastAsia="Arial"/>
          <w:lang w:val="pt-BR"/>
        </w:rPr>
      </w:pP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dré</w:t>
      </w:r>
      <w:r w:rsidRPr="00A24782">
        <w:rPr>
          <w:rFonts w:eastAsia="Arial"/>
          <w:spacing w:val="-3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Ro</w:t>
      </w:r>
      <w:r w:rsidRPr="00A24782">
        <w:rPr>
          <w:rFonts w:eastAsia="Arial"/>
          <w:lang w:val="pt-BR"/>
        </w:rPr>
        <w:t>c</w:t>
      </w:r>
      <w:r w:rsidRPr="00A24782">
        <w:rPr>
          <w:rFonts w:eastAsia="Arial"/>
          <w:spacing w:val="-3"/>
          <w:lang w:val="pt-BR"/>
        </w:rPr>
        <w:t>h</w:t>
      </w:r>
      <w:r w:rsidRPr="00A24782">
        <w:rPr>
          <w:rFonts w:eastAsia="Arial"/>
          <w:lang w:val="pt-BR"/>
        </w:rPr>
        <w:t>a</w:t>
      </w:r>
      <w:r>
        <w:rPr>
          <w:rFonts w:eastAsia="Arial"/>
          <w:lang w:val="pt-BR"/>
        </w:rPr>
        <w:t xml:space="preserve"> </w:t>
      </w:r>
      <w:r w:rsidRPr="00A24782">
        <w:rPr>
          <w:rFonts w:eastAsia="Arial"/>
          <w:spacing w:val="-3"/>
          <w:lang w:val="pt-BR"/>
        </w:rPr>
        <w:t>C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1"/>
          <w:lang w:val="pt-BR"/>
        </w:rPr>
        <w:t>m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3"/>
          <w:lang w:val="pt-BR"/>
        </w:rPr>
        <w:t>rg</w:t>
      </w:r>
      <w:r>
        <w:rPr>
          <w:rFonts w:eastAsia="Arial"/>
          <w:lang w:val="pt-BR"/>
        </w:rPr>
        <w:t>o</w:t>
      </w:r>
    </w:p>
    <w:p w14:paraId="4EE34549" w14:textId="0F065B8B" w:rsidR="00310F23" w:rsidRPr="00A24782" w:rsidRDefault="00310F23" w:rsidP="00310F23">
      <w:pPr>
        <w:pStyle w:val="Ttulo6"/>
        <w:rPr>
          <w:rFonts w:eastAsia="Arial"/>
          <w:lang w:val="pt-BR"/>
        </w:rPr>
      </w:pPr>
      <w:r w:rsidRPr="00A24782">
        <w:rPr>
          <w:rFonts w:eastAsia="Arial"/>
          <w:spacing w:val="-5"/>
          <w:lang w:val="pt-BR"/>
        </w:rPr>
        <w:t>F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-1"/>
          <w:lang w:val="pt-BR"/>
        </w:rPr>
        <w:t>bi</w:t>
      </w:r>
      <w:r w:rsidRPr="00A24782">
        <w:rPr>
          <w:rFonts w:eastAsia="Arial"/>
          <w:spacing w:val="-14"/>
          <w:lang w:val="pt-BR"/>
        </w:rPr>
        <w:t>o</w:t>
      </w:r>
      <w:r>
        <w:rPr>
          <w:rFonts w:eastAsia="Arial"/>
          <w:spacing w:val="-22"/>
          <w:lang w:val="pt-BR"/>
        </w:rPr>
        <w:t xml:space="preserve"> 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lang w:val="pt-BR"/>
        </w:rPr>
        <w:t>c</w:t>
      </w:r>
      <w:r w:rsidRPr="00A24782">
        <w:rPr>
          <w:rFonts w:eastAsia="Arial"/>
          <w:spacing w:val="-9"/>
          <w:lang w:val="pt-BR"/>
        </w:rPr>
        <w:t>k</w:t>
      </w:r>
      <w:r w:rsidRPr="00A24782">
        <w:rPr>
          <w:rFonts w:eastAsia="Arial"/>
          <w:spacing w:val="3"/>
          <w:lang w:val="pt-BR"/>
        </w:rPr>
        <w:t>s</w:t>
      </w:r>
    </w:p>
    <w:p w14:paraId="7FE5E83E" w14:textId="77777777" w:rsidR="00310F23" w:rsidRPr="00A24782" w:rsidRDefault="00310F23" w:rsidP="00310F23">
      <w:pPr>
        <w:pStyle w:val="Ttulo6"/>
        <w:rPr>
          <w:lang w:val="pt-BR"/>
        </w:rPr>
      </w:pPr>
    </w:p>
    <w:p w14:paraId="105BF00F" w14:textId="17375661" w:rsidR="00310F23" w:rsidRDefault="00310F23" w:rsidP="00310F23">
      <w:pPr>
        <w:pStyle w:val="Legenda"/>
        <w:rPr>
          <w:rFonts w:eastAsia="Arial"/>
          <w:lang w:val="pt-BR"/>
        </w:rPr>
      </w:pPr>
      <w:r w:rsidRPr="00310F23">
        <w:rPr>
          <w:rFonts w:eastAsia="Arial"/>
          <w:color w:val="F28D4C"/>
          <w:lang w:val="pt-BR"/>
        </w:rPr>
        <w:t xml:space="preserve">Resumo: </w:t>
      </w:r>
      <w:r w:rsidRPr="00A24782">
        <w:rPr>
          <w:rFonts w:eastAsia="Arial"/>
          <w:spacing w:val="-2"/>
          <w:lang w:val="pt-BR"/>
        </w:rPr>
        <w:t>Es</w:t>
      </w:r>
      <w:r w:rsidRPr="00A24782">
        <w:rPr>
          <w:rFonts w:eastAsia="Arial"/>
          <w:spacing w:val="-3"/>
          <w:lang w:val="pt-BR"/>
        </w:rPr>
        <w:t>t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spacing w:val="-2"/>
          <w:lang w:val="pt-BR"/>
        </w:rPr>
        <w:t>at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5"/>
          <w:lang w:val="pt-BR"/>
        </w:rPr>
        <w:t xml:space="preserve"> </w:t>
      </w:r>
      <w:r w:rsidRPr="00A24782">
        <w:rPr>
          <w:rFonts w:eastAsia="Arial"/>
          <w:spacing w:val="-5"/>
          <w:lang w:val="pt-BR"/>
        </w:rPr>
        <w:t>e</w:t>
      </w:r>
      <w:r w:rsidRPr="00A24782">
        <w:rPr>
          <w:rFonts w:eastAsia="Arial"/>
          <w:lang w:val="pt-BR"/>
        </w:rPr>
        <w:t>xp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2"/>
          <w:lang w:val="pt-BR"/>
        </w:rPr>
        <w:t>r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1"/>
          <w:lang w:val="pt-BR"/>
        </w:rPr>
        <w:t>ên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spacing w:val="-5"/>
          <w:lang w:val="pt-BR"/>
        </w:rPr>
        <w:t>e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5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hi</w:t>
      </w:r>
      <w:r w:rsidRPr="00A24782">
        <w:rPr>
          <w:rFonts w:eastAsia="Arial"/>
          <w:spacing w:val="-2"/>
          <w:lang w:val="pt-BR"/>
        </w:rPr>
        <w:t>st</w:t>
      </w:r>
      <w:r w:rsidRPr="00A24782">
        <w:rPr>
          <w:rFonts w:eastAsia="Arial"/>
          <w:lang w:val="pt-BR"/>
        </w:rPr>
        <w:t>ó</w:t>
      </w:r>
      <w:r w:rsidRPr="00A24782">
        <w:rPr>
          <w:rFonts w:eastAsia="Arial"/>
          <w:spacing w:val="2"/>
          <w:lang w:val="pt-BR"/>
        </w:rPr>
        <w:t>r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7"/>
          <w:lang w:val="pt-BR"/>
        </w:rPr>
        <w:t>F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5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B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lang w:val="pt-BR"/>
        </w:rPr>
        <w:t>m</w:t>
      </w:r>
      <w:r w:rsidRPr="00A24782">
        <w:rPr>
          <w:rFonts w:eastAsia="Arial"/>
          <w:spacing w:val="-15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G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3"/>
          <w:lang w:val="pt-BR"/>
        </w:rPr>
        <w:t>r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spacing w:val="2"/>
          <w:lang w:val="pt-BR"/>
        </w:rPr>
        <w:t>á</w:t>
      </w:r>
      <w:r w:rsidRPr="00A24782">
        <w:rPr>
          <w:rFonts w:eastAsia="Arial"/>
          <w:spacing w:val="6"/>
          <w:lang w:val="pt-BR"/>
        </w:rPr>
        <w:t>-</w:t>
      </w:r>
      <w:r w:rsidRPr="00A24782">
        <w:rPr>
          <w:rFonts w:eastAsia="Arial"/>
          <w:spacing w:val="-3"/>
          <w:lang w:val="pt-BR"/>
        </w:rPr>
        <w:t>R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-15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3"/>
          <w:lang w:val="pt-BR"/>
        </w:rPr>
        <w:t>nt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lang w:val="pt-BR"/>
        </w:rPr>
        <w:t xml:space="preserve">ões 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9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d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2"/>
          <w:lang w:val="pt-BR"/>
        </w:rPr>
        <w:t>f</w:t>
      </w:r>
      <w:r w:rsidRPr="00A24782">
        <w:rPr>
          <w:rFonts w:eastAsia="Arial"/>
          <w:spacing w:val="-1"/>
          <w:lang w:val="pt-BR"/>
        </w:rPr>
        <w:t>ere</w:t>
      </w:r>
      <w:r w:rsidRPr="00A24782">
        <w:rPr>
          <w:rFonts w:eastAsia="Arial"/>
          <w:spacing w:val="-3"/>
          <w:lang w:val="pt-BR"/>
        </w:rPr>
        <w:t>nt</w:t>
      </w:r>
      <w:r w:rsidRPr="00A24782">
        <w:rPr>
          <w:rFonts w:eastAsia="Arial"/>
          <w:lang w:val="pt-BR"/>
        </w:rPr>
        <w:t>es</w:t>
      </w:r>
      <w:r w:rsidRPr="00A24782">
        <w:rPr>
          <w:rFonts w:eastAsia="Arial"/>
          <w:spacing w:val="9"/>
          <w:lang w:val="pt-BR"/>
        </w:rPr>
        <w:t xml:space="preserve"> 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nh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ime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spacing w:val="-2"/>
          <w:lang w:val="pt-BR"/>
        </w:rPr>
        <w:t>t</w:t>
      </w:r>
      <w:r w:rsidRPr="00A24782">
        <w:rPr>
          <w:rFonts w:eastAsia="Arial"/>
          <w:lang w:val="pt-BR"/>
        </w:rPr>
        <w:t>os</w:t>
      </w:r>
      <w:r w:rsidRPr="00A24782">
        <w:rPr>
          <w:rFonts w:eastAsia="Arial"/>
          <w:spacing w:val="10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ag</w:t>
      </w:r>
      <w:r w:rsidRPr="00A24782">
        <w:rPr>
          <w:rFonts w:eastAsia="Arial"/>
          <w:lang w:val="pt-BR"/>
        </w:rPr>
        <w:t>roe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oló</w:t>
      </w:r>
      <w:r w:rsidRPr="00A24782">
        <w:rPr>
          <w:rFonts w:eastAsia="Arial"/>
          <w:spacing w:val="-1"/>
          <w:lang w:val="pt-BR"/>
        </w:rPr>
        <w:t>gi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os</w:t>
      </w:r>
      <w:r w:rsidRPr="00A24782">
        <w:rPr>
          <w:rFonts w:eastAsia="Arial"/>
          <w:spacing w:val="9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10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seu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9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at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.</w:t>
      </w:r>
      <w:r w:rsidRPr="00A24782">
        <w:rPr>
          <w:rFonts w:eastAsia="Arial"/>
          <w:spacing w:val="10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N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9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3"/>
          <w:lang w:val="pt-BR"/>
        </w:rPr>
        <w:t>nt</w:t>
      </w:r>
      <w:r w:rsidRPr="00A24782">
        <w:rPr>
          <w:rFonts w:eastAsia="Arial"/>
          <w:spacing w:val="-5"/>
          <w:lang w:val="pt-BR"/>
        </w:rPr>
        <w:t>e</w:t>
      </w:r>
      <w:r w:rsidRPr="00A24782">
        <w:rPr>
          <w:rFonts w:eastAsia="Arial"/>
          <w:spacing w:val="4"/>
          <w:lang w:val="pt-BR"/>
        </w:rPr>
        <w:t>x</w:t>
      </w:r>
      <w:r w:rsidRPr="00A24782">
        <w:rPr>
          <w:rFonts w:eastAsia="Arial"/>
          <w:spacing w:val="-2"/>
          <w:lang w:val="pt-BR"/>
        </w:rPr>
        <w:t>t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10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ag</w:t>
      </w:r>
      <w:r w:rsidRPr="00A24782">
        <w:rPr>
          <w:rFonts w:eastAsia="Arial"/>
          <w:lang w:val="pt-BR"/>
        </w:rPr>
        <w:t>roe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oló</w:t>
      </w:r>
      <w:r w:rsidRPr="00A24782">
        <w:rPr>
          <w:rFonts w:eastAsia="Arial"/>
          <w:spacing w:val="-1"/>
          <w:lang w:val="pt-BR"/>
        </w:rPr>
        <w:t>g</w:t>
      </w:r>
      <w:r w:rsidRPr="00A24782">
        <w:rPr>
          <w:rFonts w:eastAsia="Arial"/>
          <w:spacing w:val="3"/>
          <w:lang w:val="pt-BR"/>
        </w:rPr>
        <w:t>ic</w:t>
      </w:r>
      <w:r w:rsidRPr="00A24782">
        <w:rPr>
          <w:rFonts w:eastAsia="Arial"/>
          <w:spacing w:val="-5"/>
          <w:lang w:val="pt-BR"/>
        </w:rPr>
        <w:t>o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lang w:val="pt-BR"/>
        </w:rPr>
        <w:t>so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lang w:val="pt-BR"/>
        </w:rPr>
        <w:t>ô</w:t>
      </w:r>
      <w:r w:rsidRPr="00A24782">
        <w:rPr>
          <w:rFonts w:eastAsia="Arial"/>
          <w:spacing w:val="-1"/>
          <w:lang w:val="pt-BR"/>
        </w:rPr>
        <w:t>m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lang w:val="pt-BR"/>
        </w:rPr>
        <w:t>p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se</w:t>
      </w:r>
      <w:r w:rsidRPr="00A24782">
        <w:rPr>
          <w:rFonts w:eastAsia="Arial"/>
          <w:spacing w:val="8"/>
          <w:lang w:val="pt-BR"/>
        </w:rPr>
        <w:t>r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spacing w:val="-1"/>
          <w:lang w:val="pt-BR"/>
        </w:rPr>
        <w:t>ã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spacing w:val="-2"/>
          <w:lang w:val="pt-BR"/>
        </w:rPr>
        <w:t>l</w:t>
      </w:r>
      <w:r w:rsidRPr="00A24782">
        <w:rPr>
          <w:rFonts w:eastAsia="Arial"/>
          <w:spacing w:val="-1"/>
          <w:lang w:val="pt-BR"/>
        </w:rPr>
        <w:t>t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lang w:val="pt-BR"/>
        </w:rPr>
        <w:t>l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f</w:t>
      </w:r>
      <w:r w:rsidRPr="00A24782">
        <w:rPr>
          <w:rFonts w:eastAsia="Arial"/>
          <w:spacing w:val="3"/>
          <w:lang w:val="pt-BR"/>
        </w:rPr>
        <w:t>r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spacing w:val="-1"/>
          <w:lang w:val="pt-BR"/>
        </w:rPr>
        <w:t>pa</w:t>
      </w:r>
      <w:r w:rsidRPr="00A24782">
        <w:rPr>
          <w:rFonts w:eastAsia="Arial"/>
          <w:lang w:val="pt-BR"/>
        </w:rPr>
        <w:t>m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sp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lang w:val="pt-BR"/>
        </w:rPr>
        <w:t>os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2"/>
          <w:lang w:val="pt-BR"/>
        </w:rPr>
        <w:t>aq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spacing w:val="-4"/>
          <w:lang w:val="pt-BR"/>
        </w:rPr>
        <w:t>e</w:t>
      </w:r>
      <w:r w:rsidRPr="00A24782">
        <w:rPr>
          <w:rFonts w:eastAsia="Arial"/>
          <w:lang w:val="pt-BR"/>
        </w:rPr>
        <w:t>.</w:t>
      </w:r>
      <w:r w:rsidRPr="00A24782">
        <w:rPr>
          <w:rFonts w:eastAsia="Arial"/>
          <w:w w:val="99"/>
          <w:lang w:val="pt-BR"/>
        </w:rPr>
        <w:t xml:space="preserve"> </w:t>
      </w:r>
      <w:r w:rsidRPr="00A24782">
        <w:rPr>
          <w:rFonts w:eastAsia="Arial"/>
          <w:lang w:val="pt-BR"/>
        </w:rPr>
        <w:t>Na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4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giã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lang w:val="pt-BR"/>
        </w:rPr>
        <w:t>l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lang w:val="pt-BR"/>
        </w:rPr>
        <w:t>Br</w:t>
      </w:r>
      <w:r w:rsidRPr="00A24782">
        <w:rPr>
          <w:rFonts w:eastAsia="Arial"/>
          <w:spacing w:val="-1"/>
          <w:lang w:val="pt-BR"/>
        </w:rPr>
        <w:t>asi</w:t>
      </w:r>
      <w:r w:rsidRPr="00A24782">
        <w:rPr>
          <w:rFonts w:eastAsia="Arial"/>
          <w:spacing w:val="-3"/>
          <w:lang w:val="pt-BR"/>
        </w:rPr>
        <w:t>l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d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2"/>
          <w:lang w:val="pt-BR"/>
        </w:rPr>
        <w:t>f</w:t>
      </w:r>
      <w:r w:rsidRPr="00A24782">
        <w:rPr>
          <w:rFonts w:eastAsia="Arial"/>
          <w:spacing w:val="-1"/>
          <w:lang w:val="pt-BR"/>
        </w:rPr>
        <w:t>ere</w:t>
      </w:r>
      <w:r w:rsidRPr="00A24782">
        <w:rPr>
          <w:rFonts w:eastAsia="Arial"/>
          <w:spacing w:val="-3"/>
          <w:lang w:val="pt-BR"/>
        </w:rPr>
        <w:t>nt</w:t>
      </w:r>
      <w:r w:rsidRPr="00A24782">
        <w:rPr>
          <w:rFonts w:eastAsia="Arial"/>
          <w:lang w:val="pt-BR"/>
        </w:rPr>
        <w:t>es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at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es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lang w:val="pt-BR"/>
        </w:rPr>
        <w:t>so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iai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1"/>
          <w:lang w:val="pt-BR"/>
        </w:rPr>
        <w:t>ã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-5"/>
          <w:lang w:val="pt-BR"/>
        </w:rPr>
        <w:t>n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lang w:val="pt-BR"/>
        </w:rPr>
        <w:t>vi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os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om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b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3"/>
          <w:lang w:val="pt-BR"/>
        </w:rPr>
        <w:t>y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5"/>
          <w:lang w:val="pt-BR"/>
        </w:rPr>
        <w:t>a</w:t>
      </w:r>
      <w:r w:rsidRPr="00A24782">
        <w:rPr>
          <w:rFonts w:eastAsia="Arial"/>
          <w:spacing w:val="-15"/>
          <w:lang w:val="pt-BR"/>
        </w:rPr>
        <w:t>y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nd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lang w:val="pt-BR"/>
        </w:rPr>
        <w:t xml:space="preserve">a </w:t>
      </w:r>
      <w:r w:rsidRPr="00A24782">
        <w:rPr>
          <w:rFonts w:eastAsia="Arial"/>
          <w:spacing w:val="-7"/>
          <w:lang w:val="pt-BR"/>
        </w:rPr>
        <w:t>F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B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lang w:val="pt-BR"/>
        </w:rPr>
        <w:t>é</w:t>
      </w:r>
      <w:r w:rsidRPr="00A24782">
        <w:rPr>
          <w:rFonts w:eastAsia="Arial"/>
          <w:spacing w:val="2"/>
          <w:lang w:val="pt-BR"/>
        </w:rPr>
        <w:t xml:space="preserve"> c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tr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lang w:val="pt-BR"/>
        </w:rPr>
        <w:t>l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pa</w:t>
      </w:r>
      <w:r w:rsidRPr="00A24782">
        <w:rPr>
          <w:rFonts w:eastAsia="Arial"/>
          <w:lang w:val="pt-BR"/>
        </w:rPr>
        <w:t>ra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spacing w:val="8"/>
          <w:lang w:val="pt-BR"/>
        </w:rPr>
        <w:t>r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ul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spacing w:val="-1"/>
          <w:lang w:val="pt-BR"/>
        </w:rPr>
        <w:t>ã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-3"/>
          <w:lang w:val="pt-BR"/>
        </w:rPr>
        <w:t>t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.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O</w:t>
      </w:r>
      <w:r w:rsidRPr="00A24782">
        <w:rPr>
          <w:rFonts w:eastAsia="Arial"/>
          <w:spacing w:val="-1"/>
          <w:lang w:val="pt-BR"/>
        </w:rPr>
        <w:t>bj</w:t>
      </w:r>
      <w:r w:rsidRPr="00A24782">
        <w:rPr>
          <w:rFonts w:eastAsia="Arial"/>
          <w:spacing w:val="-3"/>
          <w:lang w:val="pt-BR"/>
        </w:rPr>
        <w:t>e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1"/>
          <w:lang w:val="pt-BR"/>
        </w:rPr>
        <w:t>s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lang w:val="pt-BR"/>
        </w:rPr>
        <w:t>tr</w:t>
      </w:r>
      <w:r w:rsidRPr="00A24782">
        <w:rPr>
          <w:rFonts w:eastAsia="Arial"/>
          <w:spacing w:val="-1"/>
          <w:lang w:val="pt-BR"/>
        </w:rPr>
        <w:t>aba</w:t>
      </w:r>
      <w:r w:rsidRPr="00A24782">
        <w:rPr>
          <w:rFonts w:eastAsia="Arial"/>
          <w:spacing w:val="-2"/>
          <w:lang w:val="pt-BR"/>
        </w:rPr>
        <w:t>l</w:t>
      </w:r>
      <w:r w:rsidRPr="00A24782">
        <w:rPr>
          <w:rFonts w:eastAsia="Arial"/>
          <w:lang w:val="pt-BR"/>
        </w:rPr>
        <w:t>ho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f</w:t>
      </w:r>
      <w:r w:rsidRPr="00A24782">
        <w:rPr>
          <w:rFonts w:eastAsia="Arial"/>
          <w:lang w:val="pt-BR"/>
        </w:rPr>
        <w:t>oi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3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3"/>
          <w:lang w:val="pt-BR"/>
        </w:rPr>
        <w:t>nt</w:t>
      </w:r>
      <w:r w:rsidRPr="00A24782">
        <w:rPr>
          <w:rFonts w:eastAsia="Arial"/>
          <w:spacing w:val="6"/>
          <w:lang w:val="pt-BR"/>
        </w:rPr>
        <w:t>e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lang w:val="pt-BR"/>
        </w:rPr>
        <w:t>ões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lang w:val="pt-BR"/>
        </w:rPr>
        <w:t>so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iai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bse</w:t>
      </w:r>
      <w:r w:rsidRPr="00A24782">
        <w:rPr>
          <w:rFonts w:eastAsia="Arial"/>
          <w:spacing w:val="8"/>
          <w:lang w:val="pt-BR"/>
        </w:rPr>
        <w:t>r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spacing w:val="-1"/>
          <w:lang w:val="pt-BR"/>
        </w:rPr>
        <w:t>ad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spacing w:val="-21"/>
          <w:lang w:val="pt-BR"/>
        </w:rPr>
        <w:t>1</w:t>
      </w:r>
      <w:r w:rsidRPr="00A24782">
        <w:rPr>
          <w:rFonts w:eastAsia="Arial"/>
          <w:spacing w:val="-6"/>
          <w:lang w:val="pt-BR"/>
        </w:rPr>
        <w:t>1</w:t>
      </w:r>
      <w:r w:rsidRPr="00A24782">
        <w:rPr>
          <w:rFonts w:eastAsia="Arial"/>
          <w:lang w:val="pt-BR"/>
        </w:rPr>
        <w:t>ª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spacing w:val="-7"/>
          <w:lang w:val="pt-BR"/>
        </w:rPr>
        <w:t>F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"/>
          <w:lang w:val="pt-BR"/>
        </w:rPr>
        <w:t xml:space="preserve"> 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B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2"/>
          <w:lang w:val="pt-BR"/>
        </w:rPr>
        <w:t>á</w:t>
      </w:r>
      <w:r w:rsidRPr="00A24782">
        <w:rPr>
          <w:rFonts w:eastAsia="Arial"/>
          <w:lang w:val="pt-BR"/>
        </w:rPr>
        <w:t>.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spacing w:val="-6"/>
          <w:lang w:val="pt-BR"/>
        </w:rPr>
        <w:t>F</w:t>
      </w:r>
      <w:r w:rsidRPr="00A24782">
        <w:rPr>
          <w:rFonts w:eastAsia="Arial"/>
          <w:lang w:val="pt-BR"/>
        </w:rPr>
        <w:t>oi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1"/>
          <w:lang w:val="pt-BR"/>
        </w:rPr>
        <w:t>de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ti</w:t>
      </w:r>
      <w:r w:rsidRPr="00A24782">
        <w:rPr>
          <w:rFonts w:eastAsia="Arial"/>
          <w:spacing w:val="5"/>
          <w:lang w:val="pt-BR"/>
        </w:rPr>
        <w:t>f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spacing w:val="-1"/>
          <w:lang w:val="pt-BR"/>
        </w:rPr>
        <w:t>ad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im</w:t>
      </w:r>
      <w:r w:rsidRPr="00A24782">
        <w:rPr>
          <w:rFonts w:eastAsia="Arial"/>
          <w:lang w:val="pt-BR"/>
        </w:rPr>
        <w:t>po</w:t>
      </w:r>
      <w:r w:rsidRPr="00A24782">
        <w:rPr>
          <w:rFonts w:eastAsia="Arial"/>
          <w:spacing w:val="8"/>
          <w:lang w:val="pt-BR"/>
        </w:rPr>
        <w:t>r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1"/>
          <w:lang w:val="pt-BR"/>
        </w:rPr>
        <w:t>ân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1"/>
          <w:lang w:val="pt-BR"/>
        </w:rPr>
        <w:t xml:space="preserve"> 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 xml:space="preserve"> a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vi</w:t>
      </w:r>
      <w:r w:rsidRPr="00A24782">
        <w:rPr>
          <w:rFonts w:eastAsia="Arial"/>
          <w:spacing w:val="-1"/>
          <w:lang w:val="pt-BR"/>
        </w:rPr>
        <w:t>dad</w:t>
      </w:r>
      <w:r w:rsidRPr="00A24782">
        <w:rPr>
          <w:rFonts w:eastAsia="Arial"/>
          <w:lang w:val="pt-BR"/>
        </w:rPr>
        <w:t xml:space="preserve">es </w:t>
      </w:r>
      <w:r w:rsidRPr="00A24782">
        <w:rPr>
          <w:rFonts w:eastAsia="Arial"/>
          <w:spacing w:val="-1"/>
          <w:lang w:val="pt-BR"/>
        </w:rPr>
        <w:t>ga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tronô</w:t>
      </w:r>
      <w:r w:rsidRPr="00A24782">
        <w:rPr>
          <w:rFonts w:eastAsia="Arial"/>
          <w:spacing w:val="-1"/>
          <w:lang w:val="pt-BR"/>
        </w:rPr>
        <w:t>m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spacing w:val="-2"/>
          <w:lang w:val="pt-BR"/>
        </w:rPr>
        <w:t>as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spacing w:val="-2"/>
          <w:lang w:val="pt-BR"/>
        </w:rPr>
        <w:t>l</w:t>
      </w:r>
      <w:r w:rsidRPr="00A24782">
        <w:rPr>
          <w:rFonts w:eastAsia="Arial"/>
          <w:spacing w:val="-1"/>
          <w:lang w:val="pt-BR"/>
        </w:rPr>
        <w:t>t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1"/>
          <w:lang w:val="pt-BR"/>
        </w:rPr>
        <w:t>ai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-3"/>
          <w:lang w:val="pt-BR"/>
        </w:rPr>
        <w:t>t</w:t>
      </w:r>
      <w:r w:rsidRPr="00A24782">
        <w:rPr>
          <w:rFonts w:eastAsia="Arial"/>
          <w:lang w:val="pt-BR"/>
        </w:rPr>
        <w:t>é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2"/>
          <w:lang w:val="pt-BR"/>
        </w:rPr>
        <w:t>n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spacing w:val="-2"/>
          <w:lang w:val="pt-BR"/>
        </w:rPr>
        <w:t>as</w:t>
      </w:r>
      <w:r w:rsidRPr="00A24782">
        <w:rPr>
          <w:rFonts w:eastAsia="Arial"/>
          <w:lang w:val="pt-BR"/>
        </w:rPr>
        <w:t>.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lang w:val="pt-BR"/>
        </w:rPr>
        <w:t>De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f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2"/>
          <w:lang w:val="pt-BR"/>
        </w:rPr>
        <w:t>r</w:t>
      </w:r>
      <w:r w:rsidRPr="00A24782">
        <w:rPr>
          <w:rFonts w:eastAsia="Arial"/>
          <w:spacing w:val="-1"/>
          <w:lang w:val="pt-BR"/>
        </w:rPr>
        <w:t>m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f</w:t>
      </w:r>
      <w:r w:rsidRPr="00A24782">
        <w:rPr>
          <w:rFonts w:eastAsia="Arial"/>
          <w:lang w:val="pt-BR"/>
        </w:rPr>
        <w:t>oi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lang w:val="pt-BR"/>
        </w:rPr>
        <w:t>po</w:t>
      </w:r>
      <w:r w:rsidRPr="00A24782">
        <w:rPr>
          <w:rFonts w:eastAsia="Arial"/>
          <w:spacing w:val="1"/>
          <w:lang w:val="pt-BR"/>
        </w:rPr>
        <w:t>s</w:t>
      </w:r>
      <w:r w:rsidRPr="00A24782">
        <w:rPr>
          <w:rFonts w:eastAsia="Arial"/>
          <w:spacing w:val="-4"/>
          <w:lang w:val="pt-BR"/>
        </w:rPr>
        <w:t>s</w:t>
      </w:r>
      <w:r w:rsidRPr="00A24782">
        <w:rPr>
          <w:rFonts w:eastAsia="Arial"/>
          <w:spacing w:val="-5"/>
          <w:lang w:val="pt-BR"/>
        </w:rPr>
        <w:t>í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lang w:val="pt-BR"/>
        </w:rPr>
        <w:t>el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spacing w:val="2"/>
          <w:lang w:val="pt-BR"/>
        </w:rPr>
        <w:t>c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q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h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spacing w:val="-1"/>
          <w:lang w:val="pt-BR"/>
        </w:rPr>
        <w:t>m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6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g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1"/>
          <w:lang w:val="pt-BR"/>
        </w:rPr>
        <w:t>and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d</w:t>
      </w:r>
      <w:r w:rsidRPr="00A24782">
        <w:rPr>
          <w:rFonts w:eastAsia="Arial"/>
          <w:spacing w:val="4"/>
          <w:lang w:val="pt-BR"/>
        </w:rPr>
        <w:t>i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1"/>
          <w:lang w:val="pt-BR"/>
        </w:rPr>
        <w:t>r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1"/>
          <w:lang w:val="pt-BR"/>
        </w:rPr>
        <w:t>dad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1"/>
          <w:lang w:val="pt-BR"/>
        </w:rPr>
        <w:t>g</w:t>
      </w:r>
      <w:r w:rsidRPr="00A24782">
        <w:rPr>
          <w:rFonts w:eastAsia="Arial"/>
          <w:spacing w:val="-2"/>
          <w:lang w:val="pt-BR"/>
        </w:rPr>
        <w:t>n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5"/>
          <w:lang w:val="pt-BR"/>
        </w:rPr>
        <w:t>f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spacing w:val="-1"/>
          <w:lang w:val="pt-BR"/>
        </w:rPr>
        <w:t>ad</w:t>
      </w:r>
      <w:r w:rsidRPr="00A24782">
        <w:rPr>
          <w:rFonts w:eastAsia="Arial"/>
          <w:lang w:val="pt-BR"/>
        </w:rPr>
        <w:t>os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b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pa</w:t>
      </w:r>
      <w:r w:rsidRPr="00A24782">
        <w:rPr>
          <w:rFonts w:eastAsia="Arial"/>
          <w:lang w:val="pt-BR"/>
        </w:rPr>
        <w:t>ra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giã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q</w:t>
      </w:r>
      <w:r w:rsidRPr="00A24782">
        <w:rPr>
          <w:rFonts w:eastAsia="Arial"/>
          <w:spacing w:val="-1"/>
          <w:lang w:val="pt-BR"/>
        </w:rPr>
        <w:t>u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21"/>
          <w:lang w:val="pt-BR"/>
        </w:rPr>
        <w:t>1</w:t>
      </w:r>
      <w:r w:rsidRPr="00A24782">
        <w:rPr>
          <w:rFonts w:eastAsia="Arial"/>
          <w:spacing w:val="-6"/>
          <w:lang w:val="pt-BR"/>
        </w:rPr>
        <w:t>1</w:t>
      </w:r>
      <w:r w:rsidRPr="00A24782">
        <w:rPr>
          <w:rFonts w:eastAsia="Arial"/>
          <w:lang w:val="pt-BR"/>
        </w:rPr>
        <w:t>ª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spacing w:val="-7"/>
          <w:lang w:val="pt-BR"/>
        </w:rPr>
        <w:t>F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B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lang w:val="pt-BR"/>
        </w:rPr>
        <w:t>á</w:t>
      </w:r>
      <w:r w:rsidRPr="00A24782">
        <w:rPr>
          <w:rFonts w:eastAsia="Arial"/>
          <w:spacing w:val="-8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s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de</w:t>
      </w:r>
      <w:r w:rsidRPr="00A24782">
        <w:rPr>
          <w:rFonts w:eastAsia="Arial"/>
          <w:lang w:val="pt-BR"/>
        </w:rPr>
        <w:t>mo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tr</w:t>
      </w:r>
      <w:r w:rsidRPr="00A24782">
        <w:rPr>
          <w:rFonts w:eastAsia="Arial"/>
          <w:spacing w:val="-1"/>
          <w:lang w:val="pt-BR"/>
        </w:rPr>
        <w:t>o</w:t>
      </w:r>
      <w:r w:rsidRPr="00A24782">
        <w:rPr>
          <w:rFonts w:eastAsia="Arial"/>
          <w:lang w:val="pt-BR"/>
        </w:rPr>
        <w:t>u</w:t>
      </w:r>
      <w:r w:rsidRPr="00A24782">
        <w:rPr>
          <w:rFonts w:eastAsia="Arial"/>
          <w:spacing w:val="-7"/>
          <w:lang w:val="pt-BR"/>
        </w:rPr>
        <w:t xml:space="preserve"> 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m e</w:t>
      </w:r>
      <w:r w:rsidRPr="00A24782">
        <w:rPr>
          <w:rFonts w:eastAsia="Arial"/>
          <w:spacing w:val="-1"/>
          <w:lang w:val="pt-BR"/>
        </w:rPr>
        <w:t>sp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lang w:val="pt-BR"/>
        </w:rPr>
        <w:t>pro</w:t>
      </w:r>
      <w:r w:rsidRPr="00A24782">
        <w:rPr>
          <w:rFonts w:eastAsia="Arial"/>
          <w:spacing w:val="-4"/>
          <w:lang w:val="pt-BR"/>
        </w:rPr>
        <w:t>p</w:t>
      </w:r>
      <w:r w:rsidRPr="00A24782">
        <w:rPr>
          <w:rFonts w:eastAsia="Arial"/>
          <w:spacing w:val="-5"/>
          <w:lang w:val="pt-BR"/>
        </w:rPr>
        <w:t>í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lang w:val="pt-BR"/>
        </w:rPr>
        <w:t>io</w:t>
      </w:r>
      <w:r w:rsidRPr="00A24782">
        <w:rPr>
          <w:rFonts w:eastAsia="Arial"/>
          <w:spacing w:val="-1"/>
          <w:lang w:val="pt-BR"/>
        </w:rPr>
        <w:t xml:space="preserve"> pa</w:t>
      </w:r>
      <w:r w:rsidRPr="00A24782">
        <w:rPr>
          <w:rFonts w:eastAsia="Arial"/>
          <w:lang w:val="pt-BR"/>
        </w:rPr>
        <w:t>ra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2"/>
          <w:lang w:val="pt-BR"/>
        </w:rPr>
        <w:t>r</w:t>
      </w:r>
      <w:r w:rsidRPr="00A24782">
        <w:rPr>
          <w:rFonts w:eastAsia="Arial"/>
          <w:spacing w:val="-1"/>
          <w:lang w:val="pt-BR"/>
        </w:rPr>
        <w:t>ia</w:t>
      </w:r>
      <w:r w:rsidRPr="00A24782">
        <w:rPr>
          <w:rFonts w:eastAsia="Arial"/>
          <w:lang w:val="pt-BR"/>
        </w:rPr>
        <w:t>r e</w:t>
      </w:r>
      <w:r w:rsidRPr="00A24782">
        <w:rPr>
          <w:rFonts w:eastAsia="Arial"/>
          <w:spacing w:val="-1"/>
          <w:lang w:val="pt-BR"/>
        </w:rPr>
        <w:t xml:space="preserve"> r</w:t>
      </w:r>
      <w:r w:rsidRPr="00A24782">
        <w:rPr>
          <w:rFonts w:eastAsia="Arial"/>
          <w:spacing w:val="-3"/>
          <w:lang w:val="pt-BR"/>
        </w:rPr>
        <w:t>e</w:t>
      </w:r>
      <w:r w:rsidRPr="00A24782">
        <w:rPr>
          <w:rFonts w:eastAsia="Arial"/>
          <w:spacing w:val="-1"/>
          <w:lang w:val="pt-BR"/>
        </w:rPr>
        <w:t>f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lang w:val="pt-BR"/>
        </w:rPr>
        <w:t>a</w:t>
      </w:r>
      <w:r w:rsidRPr="00A24782">
        <w:rPr>
          <w:rFonts w:eastAsia="Arial"/>
          <w:spacing w:val="-2"/>
          <w:lang w:val="pt-BR"/>
        </w:rPr>
        <w:t xml:space="preserve"> </w:t>
      </w:r>
      <w:r w:rsidRPr="00A24782">
        <w:rPr>
          <w:rFonts w:eastAsia="Arial"/>
          <w:lang w:val="pt-BR"/>
        </w:rPr>
        <w:t xml:space="preserve">os 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spacing w:val="3"/>
          <w:lang w:val="pt-BR"/>
        </w:rPr>
        <w:t>ç</w:t>
      </w:r>
      <w:r w:rsidRPr="00A24782">
        <w:rPr>
          <w:rFonts w:eastAsia="Arial"/>
          <w:lang w:val="pt-BR"/>
        </w:rPr>
        <w:t xml:space="preserve">os 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lang w:val="pt-BR"/>
        </w:rPr>
        <w:t xml:space="preserve">os </w:t>
      </w:r>
      <w:r w:rsidRPr="00A24782">
        <w:rPr>
          <w:rFonts w:eastAsia="Arial"/>
          <w:spacing w:val="-2"/>
          <w:lang w:val="pt-BR"/>
        </w:rPr>
        <w:t>at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es so</w:t>
      </w:r>
      <w:r w:rsidRPr="00A24782">
        <w:rPr>
          <w:rFonts w:eastAsia="Arial"/>
          <w:spacing w:val="1"/>
          <w:lang w:val="pt-BR"/>
        </w:rPr>
        <w:t>c</w:t>
      </w:r>
      <w:r w:rsidRPr="00A24782">
        <w:rPr>
          <w:rFonts w:eastAsia="Arial"/>
          <w:spacing w:val="-1"/>
          <w:lang w:val="pt-BR"/>
        </w:rPr>
        <w:t>iai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-1"/>
          <w:lang w:val="pt-BR"/>
        </w:rPr>
        <w:t xml:space="preserve"> e</w:t>
      </w:r>
      <w:r w:rsidRPr="00A24782">
        <w:rPr>
          <w:rFonts w:eastAsia="Arial"/>
          <w:spacing w:val="-5"/>
          <w:lang w:val="pt-BR"/>
        </w:rPr>
        <w:t>n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1"/>
          <w:lang w:val="pt-BR"/>
        </w:rPr>
        <w:t>l</w:t>
      </w:r>
      <w:r w:rsidRPr="00A24782">
        <w:rPr>
          <w:rFonts w:eastAsia="Arial"/>
          <w:lang w:val="pt-BR"/>
        </w:rPr>
        <w:t>vi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o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.</w:t>
      </w:r>
    </w:p>
    <w:p w14:paraId="466C6750" w14:textId="77777777" w:rsidR="00A11A3D" w:rsidRPr="00A11A3D" w:rsidRDefault="00A11A3D" w:rsidP="00A11A3D">
      <w:pPr>
        <w:rPr>
          <w:rFonts w:eastAsia="Arial"/>
          <w:lang w:val="pt-BR"/>
        </w:rPr>
      </w:pPr>
    </w:p>
    <w:p w14:paraId="321538F4" w14:textId="77777777" w:rsidR="00310F23" w:rsidRPr="00A24782" w:rsidRDefault="00310F23" w:rsidP="00310F23">
      <w:pPr>
        <w:pStyle w:val="Legenda"/>
        <w:rPr>
          <w:rFonts w:eastAsia="Arial"/>
          <w:lang w:val="pt-BR"/>
        </w:rPr>
      </w:pPr>
      <w:r w:rsidRPr="00310F23">
        <w:rPr>
          <w:rFonts w:eastAsia="Arial"/>
          <w:color w:val="F28D4C"/>
          <w:lang w:val="pt-BR"/>
        </w:rPr>
        <w:t>Palavras-chave:</w:t>
      </w:r>
      <w:r w:rsidRPr="00A24782">
        <w:rPr>
          <w:rFonts w:eastAsia="Arial"/>
          <w:b/>
          <w:bCs/>
          <w:spacing w:val="4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ag</w:t>
      </w:r>
      <w:r w:rsidRPr="00A24782">
        <w:rPr>
          <w:rFonts w:eastAsia="Arial"/>
          <w:lang w:val="pt-BR"/>
        </w:rPr>
        <w:t>roe</w:t>
      </w:r>
      <w:r w:rsidRPr="00A24782">
        <w:rPr>
          <w:rFonts w:eastAsia="Arial"/>
          <w:spacing w:val="3"/>
          <w:lang w:val="pt-BR"/>
        </w:rPr>
        <w:t>c</w:t>
      </w:r>
      <w:r w:rsidRPr="00A24782">
        <w:rPr>
          <w:rFonts w:eastAsia="Arial"/>
          <w:lang w:val="pt-BR"/>
        </w:rPr>
        <w:t>olo</w:t>
      </w:r>
      <w:r w:rsidRPr="00A24782">
        <w:rPr>
          <w:rFonts w:eastAsia="Arial"/>
          <w:spacing w:val="-1"/>
          <w:lang w:val="pt-BR"/>
        </w:rPr>
        <w:t>gi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1"/>
          <w:lang w:val="pt-BR"/>
        </w:rPr>
        <w:t>f</w:t>
      </w:r>
      <w:r w:rsidRPr="00A24782">
        <w:rPr>
          <w:rFonts w:eastAsia="Arial"/>
          <w:spacing w:val="3"/>
          <w:lang w:val="pt-BR"/>
        </w:rPr>
        <w:t>r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spacing w:val="1"/>
          <w:lang w:val="pt-BR"/>
        </w:rPr>
        <w:t>t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lang w:val="pt-BR"/>
        </w:rPr>
        <w:t>s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n</w:t>
      </w:r>
      <w:r w:rsidRPr="00A24782">
        <w:rPr>
          <w:rFonts w:eastAsia="Arial"/>
          <w:spacing w:val="-2"/>
          <w:lang w:val="pt-BR"/>
        </w:rPr>
        <w:t>a</w:t>
      </w:r>
      <w:r w:rsidRPr="00A24782">
        <w:rPr>
          <w:rFonts w:eastAsia="Arial"/>
          <w:lang w:val="pt-BR"/>
        </w:rPr>
        <w:t>t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4"/>
          <w:lang w:val="pt-BR"/>
        </w:rPr>
        <w:t>v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1"/>
          <w:lang w:val="pt-BR"/>
        </w:rPr>
        <w:t>de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ti</w:t>
      </w:r>
      <w:r w:rsidRPr="00A24782">
        <w:rPr>
          <w:rFonts w:eastAsia="Arial"/>
          <w:spacing w:val="-1"/>
          <w:lang w:val="pt-BR"/>
        </w:rPr>
        <w:t>dad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4"/>
          <w:lang w:val="pt-BR"/>
        </w:rPr>
        <w:t xml:space="preserve"> </w:t>
      </w:r>
      <w:r w:rsidRPr="00A24782">
        <w:rPr>
          <w:rFonts w:eastAsia="Arial"/>
          <w:spacing w:val="-1"/>
          <w:lang w:val="pt-BR"/>
        </w:rPr>
        <w:t>r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>g</w:t>
      </w:r>
      <w:r w:rsidRPr="00A24782">
        <w:rPr>
          <w:rFonts w:eastAsia="Arial"/>
          <w:lang w:val="pt-BR"/>
        </w:rPr>
        <w:t>io</w:t>
      </w:r>
      <w:r w:rsidRPr="00A24782">
        <w:rPr>
          <w:rFonts w:eastAsia="Arial"/>
          <w:spacing w:val="-1"/>
          <w:lang w:val="pt-BR"/>
        </w:rPr>
        <w:t>na</w:t>
      </w:r>
      <w:r w:rsidRPr="00A24782">
        <w:rPr>
          <w:rFonts w:eastAsia="Arial"/>
          <w:spacing w:val="-3"/>
          <w:lang w:val="pt-BR"/>
        </w:rPr>
        <w:t>l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-3"/>
          <w:lang w:val="pt-BR"/>
        </w:rPr>
        <w:t>t</w:t>
      </w:r>
      <w:r w:rsidRPr="00A24782">
        <w:rPr>
          <w:rFonts w:eastAsia="Arial"/>
          <w:spacing w:val="-1"/>
          <w:lang w:val="pt-BR"/>
        </w:rPr>
        <w:t>e</w:t>
      </w:r>
      <w:r w:rsidRPr="00A24782">
        <w:rPr>
          <w:rFonts w:eastAsia="Arial"/>
          <w:spacing w:val="2"/>
          <w:lang w:val="pt-BR"/>
        </w:rPr>
        <w:t>rr</w:t>
      </w:r>
      <w:r w:rsidRPr="00A24782">
        <w:rPr>
          <w:rFonts w:eastAsia="Arial"/>
          <w:spacing w:val="-1"/>
          <w:lang w:val="pt-BR"/>
        </w:rPr>
        <w:t>i</w:t>
      </w:r>
      <w:r w:rsidRPr="00A24782">
        <w:rPr>
          <w:rFonts w:eastAsia="Arial"/>
          <w:spacing w:val="-2"/>
          <w:lang w:val="pt-BR"/>
        </w:rPr>
        <w:t>t</w:t>
      </w:r>
      <w:r w:rsidRPr="00A24782">
        <w:rPr>
          <w:rFonts w:eastAsia="Arial"/>
          <w:lang w:val="pt-BR"/>
        </w:rPr>
        <w:t>ó</w:t>
      </w:r>
      <w:r w:rsidRPr="00A24782">
        <w:rPr>
          <w:rFonts w:eastAsia="Arial"/>
          <w:spacing w:val="2"/>
          <w:lang w:val="pt-BR"/>
        </w:rPr>
        <w:t>r</w:t>
      </w:r>
      <w:r w:rsidRPr="00A24782">
        <w:rPr>
          <w:rFonts w:eastAsia="Arial"/>
          <w:lang w:val="pt-BR"/>
        </w:rPr>
        <w:t>ios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spacing w:val="3"/>
          <w:lang w:val="pt-BR"/>
        </w:rPr>
        <w:t>r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1"/>
          <w:lang w:val="pt-BR"/>
        </w:rPr>
        <w:t>ai</w:t>
      </w:r>
      <w:r w:rsidRPr="00A24782">
        <w:rPr>
          <w:rFonts w:eastAsia="Arial"/>
          <w:spacing w:val="-2"/>
          <w:lang w:val="pt-BR"/>
        </w:rPr>
        <w:t>s</w:t>
      </w:r>
      <w:r w:rsidRPr="00A24782">
        <w:rPr>
          <w:rFonts w:eastAsia="Arial"/>
          <w:lang w:val="pt-BR"/>
        </w:rPr>
        <w:t>,</w:t>
      </w:r>
      <w:r w:rsidRPr="00A24782">
        <w:rPr>
          <w:rFonts w:eastAsia="Arial"/>
          <w:spacing w:val="5"/>
          <w:lang w:val="pt-BR"/>
        </w:rPr>
        <w:t xml:space="preserve"> </w:t>
      </w:r>
      <w:r w:rsidRPr="00A24782">
        <w:rPr>
          <w:rFonts w:eastAsia="Arial"/>
          <w:lang w:val="pt-BR"/>
        </w:rPr>
        <w:t>i</w:t>
      </w:r>
      <w:r w:rsidRPr="00A24782">
        <w:rPr>
          <w:rFonts w:eastAsia="Arial"/>
          <w:spacing w:val="-1"/>
          <w:lang w:val="pt-BR"/>
        </w:rPr>
        <w:t>de</w:t>
      </w:r>
      <w:r w:rsidRPr="00A24782">
        <w:rPr>
          <w:rFonts w:eastAsia="Arial"/>
          <w:spacing w:val="-3"/>
          <w:lang w:val="pt-BR"/>
        </w:rPr>
        <w:t>n</w:t>
      </w:r>
      <w:r w:rsidRPr="00A24782">
        <w:rPr>
          <w:rFonts w:eastAsia="Arial"/>
          <w:lang w:val="pt-BR"/>
        </w:rPr>
        <w:t>ti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spacing w:val="2"/>
          <w:lang w:val="pt-BR"/>
        </w:rPr>
        <w:t>a</w:t>
      </w:r>
      <w:r w:rsidRPr="00A24782">
        <w:rPr>
          <w:rFonts w:eastAsia="Arial"/>
          <w:spacing w:val="-1"/>
          <w:lang w:val="pt-BR"/>
        </w:rPr>
        <w:t>d</w:t>
      </w:r>
      <w:r w:rsidRPr="00A24782">
        <w:rPr>
          <w:rFonts w:eastAsia="Arial"/>
          <w:lang w:val="pt-BR"/>
        </w:rPr>
        <w:t>e</w:t>
      </w:r>
      <w:r w:rsidRPr="00A24782">
        <w:rPr>
          <w:rFonts w:eastAsia="Arial"/>
          <w:spacing w:val="-1"/>
          <w:lang w:val="pt-BR"/>
        </w:rPr>
        <w:t xml:space="preserve"> </w:t>
      </w:r>
      <w:r w:rsidRPr="00A24782">
        <w:rPr>
          <w:rFonts w:eastAsia="Arial"/>
          <w:spacing w:val="3"/>
          <w:lang w:val="pt-BR"/>
        </w:rPr>
        <w:t>r</w:t>
      </w:r>
      <w:r w:rsidRPr="00A24782">
        <w:rPr>
          <w:rFonts w:eastAsia="Arial"/>
          <w:spacing w:val="-2"/>
          <w:lang w:val="pt-BR"/>
        </w:rPr>
        <w:t>u</w:t>
      </w:r>
      <w:r w:rsidRPr="00A24782">
        <w:rPr>
          <w:rFonts w:eastAsia="Arial"/>
          <w:lang w:val="pt-BR"/>
        </w:rPr>
        <w:t>r</w:t>
      </w:r>
      <w:r w:rsidRPr="00A24782">
        <w:rPr>
          <w:rFonts w:eastAsia="Arial"/>
          <w:spacing w:val="-1"/>
          <w:lang w:val="pt-BR"/>
        </w:rPr>
        <w:t>a</w:t>
      </w:r>
      <w:r w:rsidRPr="00A24782">
        <w:rPr>
          <w:rFonts w:eastAsia="Arial"/>
          <w:spacing w:val="-3"/>
          <w:lang w:val="pt-BR"/>
        </w:rPr>
        <w:t>l</w:t>
      </w:r>
      <w:r w:rsidRPr="00A24782">
        <w:rPr>
          <w:rFonts w:eastAsia="Arial"/>
          <w:lang w:val="pt-BR"/>
        </w:rPr>
        <w:t>.</w:t>
      </w:r>
    </w:p>
    <w:p w14:paraId="7336C9BF" w14:textId="77777777" w:rsidR="00310F23" w:rsidRPr="00A24782" w:rsidRDefault="00310F23" w:rsidP="00310F23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14:paraId="17E68DD0" w14:textId="77777777" w:rsidR="00310F23" w:rsidRPr="00A24782" w:rsidRDefault="00310F23" w:rsidP="00310F23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14:paraId="02DB2DEC" w14:textId="77777777" w:rsidR="00310F23" w:rsidRDefault="00310F23" w:rsidP="00310F23">
      <w:pPr>
        <w:spacing w:after="120"/>
        <w:rPr>
          <w:rFonts w:asciiTheme="majorHAnsi" w:eastAsia="Arial" w:hAnsiTheme="majorHAnsi"/>
          <w:b/>
          <w:bCs/>
          <w:color w:val="231F20"/>
          <w:spacing w:val="-2"/>
          <w:sz w:val="20"/>
          <w:szCs w:val="20"/>
          <w:lang w:val="pt-BR"/>
        </w:rPr>
      </w:pPr>
      <w:r>
        <w:rPr>
          <w:rFonts w:asciiTheme="majorHAnsi" w:hAnsiTheme="majorHAnsi"/>
          <w:color w:val="231F20"/>
          <w:spacing w:val="-2"/>
          <w:sz w:val="20"/>
          <w:szCs w:val="20"/>
          <w:lang w:val="pt-BR"/>
        </w:rPr>
        <w:br w:type="page"/>
      </w:r>
    </w:p>
    <w:p w14:paraId="2D7D638B" w14:textId="380D0A9B" w:rsidR="00310F23" w:rsidRPr="00310F23" w:rsidRDefault="00A11A3D" w:rsidP="00310F23">
      <w:pPr>
        <w:pStyle w:val="Ttulo1"/>
      </w:pPr>
      <w:r>
        <w:lastRenderedPageBreak/>
        <w:t xml:space="preserve">1. </w:t>
      </w:r>
      <w:r w:rsidR="00310F23" w:rsidRPr="00310F23">
        <w:t>Contexto</w:t>
      </w:r>
    </w:p>
    <w:p w14:paraId="1A861602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úl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ca-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bus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,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r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fami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inâmi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l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MM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adei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3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1BB9DB61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ca-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ú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grej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 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uga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ê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sere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 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xp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minad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,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ê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s.</w:t>
      </w:r>
    </w:p>
    <w:p w14:paraId="4421DC93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bj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ª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oroe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ê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oroe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/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áre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position w:val="8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5"/>
          <w:position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af</w:t>
      </w:r>
      <w:r w:rsidRPr="00A24782">
        <w:rPr>
          <w:rFonts w:asciiTheme="majorHAnsi" w:hAnsiTheme="majorHAnsi"/>
          <w:color w:val="231F20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7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28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</w:p>
    <w:p w14:paraId="6217C00D" w14:textId="77777777" w:rsidR="00310F23" w:rsidRPr="00A24782" w:rsidRDefault="00310F23" w:rsidP="00310F23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14:paraId="442FABF5" w14:textId="675CB027" w:rsidR="00310F23" w:rsidRPr="00A24782" w:rsidRDefault="00A11A3D" w:rsidP="00310F23">
      <w:pPr>
        <w:pStyle w:val="Ttulo1"/>
      </w:pPr>
      <w:r>
        <w:rPr>
          <w:spacing w:val="1"/>
        </w:rPr>
        <w:t xml:space="preserve">2. </w:t>
      </w:r>
      <w:r w:rsidR="00310F23" w:rsidRPr="00A24782">
        <w:rPr>
          <w:spacing w:val="1"/>
        </w:rPr>
        <w:t>D</w:t>
      </w:r>
      <w:r w:rsidR="00310F23" w:rsidRPr="00A24782">
        <w:t>e</w:t>
      </w:r>
      <w:r w:rsidR="00310F23" w:rsidRPr="00A24782">
        <w:rPr>
          <w:spacing w:val="-3"/>
        </w:rPr>
        <w:t>s</w:t>
      </w:r>
      <w:r w:rsidR="00310F23" w:rsidRPr="00A24782">
        <w:t>c</w:t>
      </w:r>
      <w:r w:rsidR="00310F23" w:rsidRPr="00A24782">
        <w:rPr>
          <w:spacing w:val="2"/>
        </w:rPr>
        <w:t>r</w:t>
      </w:r>
      <w:r w:rsidR="00310F23" w:rsidRPr="00A24782">
        <w:rPr>
          <w:spacing w:val="-1"/>
        </w:rPr>
        <w:t>i</w:t>
      </w:r>
      <w:r w:rsidR="00310F23" w:rsidRPr="00A24782">
        <w:rPr>
          <w:spacing w:val="1"/>
        </w:rPr>
        <w:t>ç</w:t>
      </w:r>
      <w:r w:rsidR="00310F23" w:rsidRPr="00A24782">
        <w:rPr>
          <w:spacing w:val="-1"/>
        </w:rPr>
        <w:t>ã</w:t>
      </w:r>
      <w:r w:rsidR="00310F23" w:rsidRPr="00A24782">
        <w:t>o</w:t>
      </w:r>
      <w:r w:rsidR="00310F23" w:rsidRPr="00A24782">
        <w:rPr>
          <w:spacing w:val="16"/>
        </w:rPr>
        <w:t xml:space="preserve"> </w:t>
      </w:r>
      <w:r w:rsidR="00310F23" w:rsidRPr="00A24782">
        <w:rPr>
          <w:spacing w:val="1"/>
        </w:rPr>
        <w:t>d</w:t>
      </w:r>
      <w:r w:rsidR="00310F23" w:rsidRPr="00A24782">
        <w:t>a</w:t>
      </w:r>
      <w:r w:rsidR="00310F23" w:rsidRPr="00A24782">
        <w:rPr>
          <w:spacing w:val="16"/>
        </w:rPr>
        <w:t xml:space="preserve"> </w:t>
      </w:r>
      <w:r w:rsidR="00310F23" w:rsidRPr="00A24782">
        <w:rPr>
          <w:spacing w:val="2"/>
        </w:rPr>
        <w:t>E</w:t>
      </w:r>
      <w:r w:rsidR="00310F23" w:rsidRPr="00A24782">
        <w:rPr>
          <w:spacing w:val="-1"/>
        </w:rPr>
        <w:t>x</w:t>
      </w:r>
      <w:r w:rsidR="00310F23" w:rsidRPr="00A24782">
        <w:rPr>
          <w:spacing w:val="1"/>
        </w:rPr>
        <w:t>p</w:t>
      </w:r>
      <w:r w:rsidR="00310F23" w:rsidRPr="00A24782">
        <w:t>e</w:t>
      </w:r>
      <w:r w:rsidR="00310F23" w:rsidRPr="00A24782">
        <w:rPr>
          <w:spacing w:val="1"/>
        </w:rPr>
        <w:t>ri</w:t>
      </w:r>
      <w:r w:rsidR="00310F23" w:rsidRPr="00A24782">
        <w:rPr>
          <w:spacing w:val="-1"/>
        </w:rPr>
        <w:t>ên</w:t>
      </w:r>
      <w:r w:rsidR="00310F23" w:rsidRPr="00A24782">
        <w:t>cia</w:t>
      </w:r>
      <w:r w:rsidR="00310F23" w:rsidRPr="00A24782">
        <w:rPr>
          <w:spacing w:val="17"/>
        </w:rPr>
        <w:t xml:space="preserve"> </w:t>
      </w:r>
      <w:r w:rsidR="00310F23" w:rsidRPr="00A24782">
        <w:rPr>
          <w:spacing w:val="1"/>
        </w:rPr>
        <w:t>d</w:t>
      </w:r>
      <w:r w:rsidR="00310F23" w:rsidRPr="00A24782">
        <w:t>a</w:t>
      </w:r>
      <w:r w:rsidR="00310F23" w:rsidRPr="00A24782">
        <w:rPr>
          <w:spacing w:val="16"/>
        </w:rPr>
        <w:t xml:space="preserve"> </w:t>
      </w:r>
      <w:r w:rsidR="00310F23" w:rsidRPr="00A24782">
        <w:rPr>
          <w:spacing w:val="-7"/>
        </w:rPr>
        <w:t>F</w:t>
      </w:r>
      <w:r w:rsidR="00310F23" w:rsidRPr="00A24782">
        <w:t>e</w:t>
      </w:r>
      <w:r w:rsidR="00310F23" w:rsidRPr="00A24782">
        <w:rPr>
          <w:spacing w:val="-1"/>
        </w:rPr>
        <w:t>s</w:t>
      </w:r>
      <w:r w:rsidR="00310F23" w:rsidRPr="00A24782">
        <w:rPr>
          <w:spacing w:val="2"/>
        </w:rPr>
        <w:t>t</w:t>
      </w:r>
      <w:r w:rsidR="00310F23" w:rsidRPr="00A24782">
        <w:t>a</w:t>
      </w:r>
      <w:r w:rsidR="00310F23" w:rsidRPr="00A24782">
        <w:rPr>
          <w:spacing w:val="17"/>
        </w:rPr>
        <w:t xml:space="preserve"> </w:t>
      </w:r>
      <w:r w:rsidR="00310F23" w:rsidRPr="00A24782">
        <w:rPr>
          <w:spacing w:val="1"/>
        </w:rPr>
        <w:t>d</w:t>
      </w:r>
      <w:r w:rsidR="00310F23" w:rsidRPr="00A24782">
        <w:t>e</w:t>
      </w:r>
      <w:r w:rsidR="00310F23" w:rsidRPr="00A24782">
        <w:rPr>
          <w:spacing w:val="16"/>
        </w:rPr>
        <w:t xml:space="preserve"> </w:t>
      </w:r>
      <w:r w:rsidR="00310F23" w:rsidRPr="00A24782">
        <w:t>G</w:t>
      </w:r>
      <w:r w:rsidR="00310F23" w:rsidRPr="00A24782">
        <w:rPr>
          <w:spacing w:val="-1"/>
        </w:rPr>
        <w:t>i</w:t>
      </w:r>
      <w:r w:rsidR="00310F23" w:rsidRPr="00A24782">
        <w:rPr>
          <w:spacing w:val="2"/>
        </w:rPr>
        <w:t>r</w:t>
      </w:r>
      <w:r w:rsidR="00310F23" w:rsidRPr="00A24782">
        <w:t>uá</w:t>
      </w:r>
      <w:r w:rsidR="00310F23" w:rsidRPr="00A24782">
        <w:rPr>
          <w:spacing w:val="16"/>
        </w:rPr>
        <w:t xml:space="preserve"> </w:t>
      </w:r>
      <w:r w:rsidR="00310F23" w:rsidRPr="00A24782">
        <w:t>e</w:t>
      </w:r>
      <w:r w:rsidR="00310F23" w:rsidRPr="00A24782">
        <w:rPr>
          <w:spacing w:val="17"/>
        </w:rPr>
        <w:t xml:space="preserve"> </w:t>
      </w:r>
      <w:r w:rsidR="00310F23" w:rsidRPr="00A24782">
        <w:t>os</w:t>
      </w:r>
      <w:r w:rsidR="00310F23" w:rsidRPr="00A24782">
        <w:rPr>
          <w:spacing w:val="16"/>
        </w:rPr>
        <w:t xml:space="preserve"> </w:t>
      </w:r>
      <w:r w:rsidR="00310F23" w:rsidRPr="00A24782">
        <w:rPr>
          <w:spacing w:val="-21"/>
        </w:rPr>
        <w:t>T</w:t>
      </w:r>
      <w:r w:rsidR="00310F23" w:rsidRPr="00A24782">
        <w:t>e</w:t>
      </w:r>
      <w:r w:rsidR="00310F23" w:rsidRPr="00A24782">
        <w:rPr>
          <w:spacing w:val="2"/>
        </w:rPr>
        <w:t>r</w:t>
      </w:r>
      <w:r w:rsidR="00310F23" w:rsidRPr="00A24782">
        <w:rPr>
          <w:spacing w:val="1"/>
        </w:rPr>
        <w:t>ri</w:t>
      </w:r>
      <w:r w:rsidR="00310F23" w:rsidRPr="00A24782">
        <w:rPr>
          <w:spacing w:val="-1"/>
        </w:rPr>
        <w:t>t</w:t>
      </w:r>
      <w:r w:rsidR="00310F23" w:rsidRPr="00A24782">
        <w:t>ó</w:t>
      </w:r>
      <w:r w:rsidR="00310F23" w:rsidRPr="00A24782">
        <w:rPr>
          <w:spacing w:val="2"/>
        </w:rPr>
        <w:t>r</w:t>
      </w:r>
      <w:r w:rsidR="00310F23" w:rsidRPr="00A24782">
        <w:t>ios</w:t>
      </w:r>
      <w:r w:rsidR="00310F23" w:rsidRPr="00A24782">
        <w:rPr>
          <w:spacing w:val="17"/>
        </w:rPr>
        <w:t xml:space="preserve"> </w:t>
      </w:r>
      <w:r w:rsidR="00310F23" w:rsidRPr="00A24782">
        <w:rPr>
          <w:spacing w:val="-4"/>
        </w:rPr>
        <w:t>R</w:t>
      </w:r>
      <w:r w:rsidR="00310F23" w:rsidRPr="00A24782">
        <w:rPr>
          <w:spacing w:val="-1"/>
        </w:rPr>
        <w:t>u</w:t>
      </w:r>
      <w:r w:rsidR="00310F23" w:rsidRPr="00A24782">
        <w:t>r</w:t>
      </w:r>
      <w:r w:rsidR="00310F23" w:rsidRPr="00A24782">
        <w:rPr>
          <w:spacing w:val="-1"/>
        </w:rPr>
        <w:t>a</w:t>
      </w:r>
      <w:r w:rsidR="00310F23" w:rsidRPr="00A24782">
        <w:t>is</w:t>
      </w:r>
      <w:r w:rsidR="00310F23" w:rsidRPr="00A24782">
        <w:rPr>
          <w:spacing w:val="16"/>
        </w:rPr>
        <w:t xml:space="preserve"> </w:t>
      </w:r>
      <w:r w:rsidR="00310F23" w:rsidRPr="00A24782">
        <w:t>Mis</w:t>
      </w:r>
      <w:r w:rsidR="00310F23" w:rsidRPr="00A24782">
        <w:rPr>
          <w:spacing w:val="-3"/>
        </w:rPr>
        <w:t>s</w:t>
      </w:r>
      <w:r w:rsidR="00310F23" w:rsidRPr="00A24782">
        <w:rPr>
          <w:spacing w:val="1"/>
        </w:rPr>
        <w:t>õ</w:t>
      </w:r>
      <w:r w:rsidR="00310F23" w:rsidRPr="00A24782">
        <w:t>es</w:t>
      </w:r>
      <w:r w:rsidR="00310F23" w:rsidRPr="00A24782">
        <w:rPr>
          <w:spacing w:val="16"/>
        </w:rPr>
        <w:t xml:space="preserve"> </w:t>
      </w:r>
      <w:r w:rsidR="00310F23" w:rsidRPr="00A24782">
        <w:t xml:space="preserve">e </w:t>
      </w:r>
      <w:r w:rsidR="00310F23" w:rsidRPr="00A24782">
        <w:rPr>
          <w:spacing w:val="-11"/>
        </w:rPr>
        <w:t>F</w:t>
      </w:r>
      <w:r w:rsidR="00310F23" w:rsidRPr="00A24782">
        <w:rPr>
          <w:spacing w:val="-2"/>
        </w:rPr>
        <w:t>r</w:t>
      </w:r>
      <w:r w:rsidR="00310F23" w:rsidRPr="00A24782">
        <w:rPr>
          <w:spacing w:val="-1"/>
        </w:rPr>
        <w:t>on</w:t>
      </w:r>
      <w:r w:rsidR="00310F23" w:rsidRPr="00A24782">
        <w:rPr>
          <w:spacing w:val="1"/>
        </w:rPr>
        <w:t>t</w:t>
      </w:r>
      <w:r w:rsidR="00310F23" w:rsidRPr="00A24782">
        <w:rPr>
          <w:spacing w:val="-1"/>
        </w:rPr>
        <w:t>ei</w:t>
      </w:r>
      <w:r w:rsidR="00310F23" w:rsidRPr="00A24782">
        <w:t>ra</w:t>
      </w:r>
      <w:r w:rsidR="00310F23" w:rsidRPr="00A24782">
        <w:rPr>
          <w:spacing w:val="-8"/>
        </w:rPr>
        <w:t xml:space="preserve"> </w:t>
      </w:r>
      <w:r w:rsidR="00310F23" w:rsidRPr="00A24782">
        <w:rPr>
          <w:spacing w:val="-1"/>
        </w:rPr>
        <w:t>N</w:t>
      </w:r>
      <w:r w:rsidR="00310F23" w:rsidRPr="00A24782">
        <w:t>o</w:t>
      </w:r>
      <w:r w:rsidR="00310F23" w:rsidRPr="00A24782">
        <w:rPr>
          <w:spacing w:val="-2"/>
        </w:rPr>
        <w:t>r</w:t>
      </w:r>
      <w:r w:rsidR="00310F23" w:rsidRPr="00A24782">
        <w:rPr>
          <w:spacing w:val="1"/>
        </w:rPr>
        <w:t>o</w:t>
      </w:r>
      <w:r w:rsidR="00310F23" w:rsidRPr="00A24782">
        <w:t>e</w:t>
      </w:r>
      <w:r w:rsidR="00310F23" w:rsidRPr="00A24782">
        <w:rPr>
          <w:spacing w:val="-1"/>
        </w:rPr>
        <w:t>s</w:t>
      </w:r>
      <w:r w:rsidR="00310F23" w:rsidRPr="00A24782">
        <w:rPr>
          <w:spacing w:val="1"/>
        </w:rPr>
        <w:t>t</w:t>
      </w:r>
      <w:r w:rsidR="00310F23" w:rsidRPr="00A24782">
        <w:t>e</w:t>
      </w:r>
    </w:p>
    <w:p w14:paraId="269F8A20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5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oroe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z w:val="20"/>
          <w:lang w:val="pt-BR"/>
        </w:rPr>
        <w:t>4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6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6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-26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39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5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4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9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9</w:t>
      </w:r>
      <w:r w:rsidRPr="00A24782">
        <w:rPr>
          <w:rFonts w:asciiTheme="majorHAnsi" w:hAnsiTheme="majorHAnsi"/>
          <w:color w:val="231F20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fami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1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z w:val="20"/>
          <w:lang w:val="pt-BR"/>
        </w:rPr>
        <w:t>IL</w:t>
      </w:r>
      <w:r w:rsidRPr="00A24782">
        <w:rPr>
          <w:rFonts w:asciiTheme="majorHAnsi" w:hAnsiTheme="majorHAnsi"/>
          <w:color w:val="231F20"/>
          <w:spacing w:val="3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L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Õ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5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ê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´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grej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 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l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ên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1FF47FDF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7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28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z w:val="20"/>
          <w:lang w:val="pt-BR"/>
        </w:rPr>
        <w:t>5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4</w:t>
      </w:r>
      <w:r w:rsidRPr="00A24782">
        <w:rPr>
          <w:rFonts w:asciiTheme="majorHAnsi" w:hAnsiTheme="majorHAnsi"/>
          <w:color w:val="231F20"/>
          <w:spacing w:val="-26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6</w:t>
      </w:r>
      <w:r w:rsidRPr="00A24782">
        <w:rPr>
          <w:rFonts w:asciiTheme="majorHAnsi" w:hAnsiTheme="majorHAnsi"/>
          <w:color w:val="231F20"/>
          <w:sz w:val="20"/>
          <w:lang w:val="pt-BR"/>
        </w:rPr>
        <w:t>8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7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position w:val="8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6"/>
          <w:position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Ot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mino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ª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3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ô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: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)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ô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Bal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rêm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ego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: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bre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mes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;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músi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;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;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af</w:t>
      </w:r>
      <w:r w:rsidRPr="00A24782">
        <w:rPr>
          <w:rFonts w:asciiTheme="majorHAnsi" w:hAnsiTheme="majorHAnsi"/>
          <w:color w:val="231F20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seminá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promo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01DA581F" w14:textId="77777777" w:rsidR="00310F23" w:rsidRPr="00A24782" w:rsidRDefault="00310F23" w:rsidP="00310F23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14:paraId="4F4C2AA6" w14:textId="77777777" w:rsidR="00A11A3D" w:rsidRDefault="00A11A3D">
      <w:pPr>
        <w:suppressAutoHyphens w:val="0"/>
        <w:rPr>
          <w:rFonts w:ascii="Cambria" w:hAnsi="Cambria"/>
          <w:b/>
          <w:bCs/>
          <w:caps/>
          <w:color w:val="943634" w:themeColor="accent2" w:themeShade="BF"/>
          <w:spacing w:val="-3"/>
          <w:sz w:val="20"/>
          <w:szCs w:val="20"/>
          <w:lang w:val="pt-BR" w:eastAsia="pt-BR"/>
        </w:rPr>
      </w:pPr>
      <w:r>
        <w:rPr>
          <w:spacing w:val="-3"/>
        </w:rPr>
        <w:br w:type="page"/>
      </w:r>
    </w:p>
    <w:p w14:paraId="1CA7DF48" w14:textId="69DEABD2" w:rsidR="00310F23" w:rsidRPr="00310F23" w:rsidRDefault="00A11A3D" w:rsidP="00310F23">
      <w:pPr>
        <w:pStyle w:val="Ttulo1"/>
        <w:rPr>
          <w:rFonts w:eastAsia="Arial"/>
        </w:rPr>
      </w:pPr>
      <w:r>
        <w:rPr>
          <w:spacing w:val="-3"/>
        </w:rPr>
        <w:lastRenderedPageBreak/>
        <w:t xml:space="preserve">3. </w:t>
      </w:r>
      <w:r w:rsidR="00310F23" w:rsidRPr="00310F23">
        <w:rPr>
          <w:spacing w:val="-3"/>
        </w:rPr>
        <w:t>R</w:t>
      </w:r>
      <w:r w:rsidR="00310F23" w:rsidRPr="00A24782">
        <w:t>e</w:t>
      </w:r>
      <w:r w:rsidR="00310F23" w:rsidRPr="00310F23">
        <w:rPr>
          <w:spacing w:val="-3"/>
        </w:rPr>
        <w:t>s</w:t>
      </w:r>
      <w:r w:rsidR="00310F23" w:rsidRPr="00310F23">
        <w:rPr>
          <w:spacing w:val="-2"/>
        </w:rPr>
        <w:t>u</w:t>
      </w:r>
      <w:r w:rsidR="00310F23" w:rsidRPr="00310F23">
        <w:rPr>
          <w:spacing w:val="1"/>
        </w:rPr>
        <w:t>l</w:t>
      </w:r>
      <w:r w:rsidR="00310F23" w:rsidRPr="00310F23">
        <w:rPr>
          <w:spacing w:val="2"/>
        </w:rPr>
        <w:t>t</w:t>
      </w:r>
      <w:r w:rsidR="00310F23" w:rsidRPr="00A24782">
        <w:t>ados</w:t>
      </w:r>
      <w:r w:rsidR="00310F23">
        <w:t xml:space="preserve">: </w:t>
      </w:r>
      <w:r w:rsidR="00310F23" w:rsidRPr="00310F23">
        <w:rPr>
          <w:rFonts w:eastAsia="Arial"/>
        </w:rPr>
        <w:t>As</w:t>
      </w:r>
      <w:r w:rsidR="00310F23" w:rsidRPr="00310F23">
        <w:rPr>
          <w:rFonts w:eastAsia="Arial"/>
          <w:spacing w:val="-5"/>
        </w:rPr>
        <w:t xml:space="preserve"> </w:t>
      </w:r>
      <w:r w:rsidR="00310F23" w:rsidRPr="00310F23">
        <w:rPr>
          <w:rFonts w:eastAsia="Arial"/>
          <w:spacing w:val="-1"/>
        </w:rPr>
        <w:t>in</w:t>
      </w:r>
      <w:r w:rsidR="00310F23" w:rsidRPr="00310F23">
        <w:rPr>
          <w:rFonts w:eastAsia="Arial"/>
          <w:spacing w:val="1"/>
        </w:rPr>
        <w:t>t</w:t>
      </w:r>
      <w:r w:rsidR="00310F23" w:rsidRPr="00310F23">
        <w:rPr>
          <w:rFonts w:eastAsia="Arial"/>
        </w:rPr>
        <w:t>er</w:t>
      </w:r>
      <w:r w:rsidR="00310F23" w:rsidRPr="00310F23">
        <w:rPr>
          <w:rFonts w:eastAsia="Arial"/>
          <w:spacing w:val="-1"/>
        </w:rPr>
        <w:t>a</w:t>
      </w:r>
      <w:r w:rsidR="00310F23" w:rsidRPr="00310F23">
        <w:rPr>
          <w:rFonts w:eastAsia="Arial"/>
        </w:rPr>
        <w:t>ç</w:t>
      </w:r>
      <w:r w:rsidR="00310F23" w:rsidRPr="00310F23">
        <w:rPr>
          <w:rFonts w:eastAsia="Arial"/>
          <w:spacing w:val="1"/>
        </w:rPr>
        <w:t>õ</w:t>
      </w:r>
      <w:r w:rsidR="00310F23" w:rsidRPr="00310F23">
        <w:rPr>
          <w:rFonts w:eastAsia="Arial"/>
        </w:rPr>
        <w:t>es</w:t>
      </w:r>
      <w:r w:rsidR="00310F23" w:rsidRPr="00310F23">
        <w:rPr>
          <w:rFonts w:eastAsia="Arial"/>
          <w:spacing w:val="-4"/>
        </w:rPr>
        <w:t xml:space="preserve"> </w:t>
      </w:r>
      <w:r w:rsidR="00310F23" w:rsidRPr="00310F23">
        <w:rPr>
          <w:rFonts w:eastAsia="Arial"/>
          <w:spacing w:val="-1"/>
        </w:rPr>
        <w:t>a</w:t>
      </w:r>
      <w:r w:rsidR="00310F23" w:rsidRPr="00310F23">
        <w:rPr>
          <w:rFonts w:eastAsia="Arial"/>
        </w:rPr>
        <w:t>g</w:t>
      </w:r>
      <w:r w:rsidR="00310F23" w:rsidRPr="00310F23">
        <w:rPr>
          <w:rFonts w:eastAsia="Arial"/>
          <w:spacing w:val="-2"/>
        </w:rPr>
        <w:t>r</w:t>
      </w:r>
      <w:r w:rsidR="00310F23" w:rsidRPr="00310F23">
        <w:rPr>
          <w:rFonts w:eastAsia="Arial"/>
          <w:spacing w:val="1"/>
        </w:rPr>
        <w:t>o</w:t>
      </w:r>
      <w:r w:rsidR="00310F23" w:rsidRPr="00310F23">
        <w:rPr>
          <w:rFonts w:eastAsia="Arial"/>
        </w:rPr>
        <w:t>ecoló</w:t>
      </w:r>
      <w:r w:rsidR="00310F23" w:rsidRPr="00310F23">
        <w:rPr>
          <w:rFonts w:eastAsia="Arial"/>
          <w:spacing w:val="-1"/>
        </w:rPr>
        <w:t>gi</w:t>
      </w:r>
      <w:r w:rsidR="00310F23" w:rsidRPr="00310F23">
        <w:rPr>
          <w:rFonts w:eastAsia="Arial"/>
          <w:spacing w:val="1"/>
        </w:rPr>
        <w:t>ca</w:t>
      </w:r>
      <w:r w:rsidR="00310F23" w:rsidRPr="00310F23">
        <w:rPr>
          <w:rFonts w:eastAsia="Arial"/>
        </w:rPr>
        <w:t>s</w:t>
      </w:r>
      <w:r w:rsidR="00310F23" w:rsidRPr="00310F23">
        <w:rPr>
          <w:rFonts w:eastAsia="Arial"/>
          <w:spacing w:val="-4"/>
        </w:rPr>
        <w:t xml:space="preserve"> </w:t>
      </w:r>
      <w:r w:rsidR="00310F23" w:rsidRPr="00310F23">
        <w:rPr>
          <w:rFonts w:eastAsia="Arial"/>
          <w:spacing w:val="-1"/>
        </w:rPr>
        <w:t>a</w:t>
      </w:r>
      <w:r w:rsidR="00310F23" w:rsidRPr="00310F23">
        <w:rPr>
          <w:rFonts w:eastAsia="Arial"/>
          <w:spacing w:val="1"/>
        </w:rPr>
        <w:t>c</w:t>
      </w:r>
      <w:r w:rsidR="00310F23" w:rsidRPr="00310F23">
        <w:rPr>
          <w:rFonts w:eastAsia="Arial"/>
        </w:rPr>
        <w:t>a</w:t>
      </w:r>
      <w:r w:rsidR="00310F23" w:rsidRPr="00310F23">
        <w:rPr>
          <w:rFonts w:eastAsia="Arial"/>
          <w:spacing w:val="1"/>
        </w:rPr>
        <w:t>d</w:t>
      </w:r>
      <w:r w:rsidR="00310F23" w:rsidRPr="00310F23">
        <w:rPr>
          <w:rFonts w:eastAsia="Arial"/>
        </w:rPr>
        <w:t>ê</w:t>
      </w:r>
      <w:r w:rsidR="00310F23" w:rsidRPr="00310F23">
        <w:rPr>
          <w:rFonts w:eastAsia="Arial"/>
          <w:spacing w:val="-1"/>
        </w:rPr>
        <w:t>mi</w:t>
      </w:r>
      <w:r w:rsidR="00310F23" w:rsidRPr="00310F23">
        <w:rPr>
          <w:rFonts w:eastAsia="Arial"/>
          <w:spacing w:val="1"/>
        </w:rPr>
        <w:t>ca</w:t>
      </w:r>
      <w:r w:rsidR="00310F23" w:rsidRPr="00310F23">
        <w:rPr>
          <w:rFonts w:eastAsia="Arial"/>
        </w:rPr>
        <w:t>s</w:t>
      </w:r>
      <w:r w:rsidR="00310F23" w:rsidRPr="00310F23">
        <w:rPr>
          <w:rFonts w:eastAsia="Arial"/>
          <w:spacing w:val="-4"/>
        </w:rPr>
        <w:t xml:space="preserve"> </w:t>
      </w:r>
      <w:r w:rsidR="00310F23" w:rsidRPr="00310F23">
        <w:rPr>
          <w:rFonts w:eastAsia="Arial"/>
        </w:rPr>
        <w:t>oco</w:t>
      </w:r>
      <w:r w:rsidR="00310F23" w:rsidRPr="00310F23">
        <w:rPr>
          <w:rFonts w:eastAsia="Arial"/>
          <w:spacing w:val="2"/>
        </w:rPr>
        <w:t>rr</w:t>
      </w:r>
      <w:r w:rsidR="00310F23" w:rsidRPr="00310F23">
        <w:rPr>
          <w:rFonts w:eastAsia="Arial"/>
        </w:rPr>
        <w:t>i</w:t>
      </w:r>
      <w:r w:rsidR="00310F23" w:rsidRPr="00310F23">
        <w:rPr>
          <w:rFonts w:eastAsia="Arial"/>
          <w:spacing w:val="1"/>
        </w:rPr>
        <w:t>da</w:t>
      </w:r>
      <w:r w:rsidR="00310F23" w:rsidRPr="00310F23">
        <w:rPr>
          <w:rFonts w:eastAsia="Arial"/>
        </w:rPr>
        <w:t>s</w:t>
      </w:r>
      <w:r w:rsidR="00310F23" w:rsidRPr="00310F23">
        <w:rPr>
          <w:rFonts w:eastAsia="Arial"/>
          <w:spacing w:val="-4"/>
        </w:rPr>
        <w:t xml:space="preserve"> </w:t>
      </w:r>
      <w:r w:rsidR="00310F23" w:rsidRPr="00310F23">
        <w:rPr>
          <w:rFonts w:eastAsia="Arial"/>
          <w:spacing w:val="-1"/>
        </w:rPr>
        <w:t>n</w:t>
      </w:r>
      <w:r w:rsidR="00310F23" w:rsidRPr="00310F23">
        <w:rPr>
          <w:rFonts w:eastAsia="Arial"/>
        </w:rPr>
        <w:t>a</w:t>
      </w:r>
      <w:r w:rsidR="00310F23" w:rsidRPr="00310F23">
        <w:rPr>
          <w:rFonts w:eastAsia="Arial"/>
          <w:spacing w:val="-4"/>
        </w:rPr>
        <w:t xml:space="preserve"> </w:t>
      </w:r>
      <w:r w:rsidR="00310F23" w:rsidRPr="00310F23">
        <w:rPr>
          <w:rFonts w:eastAsia="Arial"/>
          <w:spacing w:val="-19"/>
        </w:rPr>
        <w:t>1</w:t>
      </w:r>
      <w:r w:rsidR="00310F23" w:rsidRPr="00310F23">
        <w:rPr>
          <w:rFonts w:eastAsia="Arial"/>
          <w:spacing w:val="-7"/>
        </w:rPr>
        <w:t>1</w:t>
      </w:r>
      <w:r w:rsidR="00310F23" w:rsidRPr="00310F23">
        <w:rPr>
          <w:rFonts w:eastAsia="Arial"/>
          <w:spacing w:val="-7"/>
        </w:rPr>
        <w:t>ª</w:t>
      </w:r>
      <w:r w:rsidR="00310F23" w:rsidRPr="00310F23">
        <w:rPr>
          <w:rFonts w:eastAsia="Arial"/>
          <w:spacing w:val="24"/>
          <w:position w:val="8"/>
        </w:rPr>
        <w:t xml:space="preserve"> </w:t>
      </w:r>
      <w:r w:rsidR="00310F23" w:rsidRPr="00310F23">
        <w:rPr>
          <w:rFonts w:eastAsia="Arial"/>
          <w:spacing w:val="-7"/>
        </w:rPr>
        <w:t>F</w:t>
      </w:r>
      <w:r w:rsidR="00310F23" w:rsidRPr="00310F23">
        <w:rPr>
          <w:rFonts w:eastAsia="Arial"/>
        </w:rPr>
        <w:t>e</w:t>
      </w:r>
      <w:r w:rsidR="00310F23" w:rsidRPr="00310F23">
        <w:rPr>
          <w:rFonts w:eastAsia="Arial"/>
          <w:spacing w:val="-1"/>
        </w:rPr>
        <w:t>s</w:t>
      </w:r>
      <w:r w:rsidR="00310F23" w:rsidRPr="00310F23">
        <w:rPr>
          <w:rFonts w:eastAsia="Arial"/>
          <w:spacing w:val="2"/>
        </w:rPr>
        <w:t>t</w:t>
      </w:r>
      <w:r w:rsidR="00310F23" w:rsidRPr="00310F23">
        <w:rPr>
          <w:rFonts w:eastAsia="Arial"/>
        </w:rPr>
        <w:t>a</w:t>
      </w:r>
      <w:r w:rsidR="00310F23" w:rsidRPr="00310F23">
        <w:rPr>
          <w:rFonts w:eastAsia="Arial"/>
          <w:spacing w:val="-4"/>
        </w:rPr>
        <w:t xml:space="preserve"> </w:t>
      </w:r>
      <w:r w:rsidR="00310F23" w:rsidRPr="00310F23">
        <w:rPr>
          <w:rFonts w:eastAsia="Arial"/>
        </w:rPr>
        <w:t>do</w:t>
      </w:r>
      <w:r w:rsidR="00310F23" w:rsidRPr="00310F23">
        <w:rPr>
          <w:rFonts w:eastAsia="Arial"/>
          <w:spacing w:val="-3"/>
        </w:rPr>
        <w:t xml:space="preserve"> </w:t>
      </w:r>
      <w:r w:rsidR="00310F23" w:rsidRPr="00310F23">
        <w:rPr>
          <w:rFonts w:eastAsia="Arial"/>
          <w:spacing w:val="-2"/>
        </w:rPr>
        <w:t>B</w:t>
      </w:r>
      <w:r w:rsidR="00310F23" w:rsidRPr="00310F23">
        <w:rPr>
          <w:rFonts w:eastAsia="Arial"/>
        </w:rPr>
        <w:t>u</w:t>
      </w:r>
      <w:r w:rsidR="00310F23" w:rsidRPr="00310F23">
        <w:rPr>
          <w:rFonts w:eastAsia="Arial"/>
          <w:spacing w:val="1"/>
        </w:rPr>
        <w:t>t</w:t>
      </w:r>
      <w:r w:rsidR="00310F23" w:rsidRPr="00310F23">
        <w:rPr>
          <w:rFonts w:eastAsia="Arial"/>
        </w:rPr>
        <w:t>iá</w:t>
      </w:r>
    </w:p>
    <w:p w14:paraId="438C4BE8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xpo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z w:val="20"/>
          <w:lang w:val="pt-BR"/>
        </w:rPr>
        <w:t>8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7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28"/>
          <w:sz w:val="20"/>
          <w:lang w:val="pt-BR"/>
        </w:rPr>
        <w:t>7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ou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mom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puse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seu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apa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bol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>
        <w:rPr>
          <w:rFonts w:asciiTheme="majorHAnsi" w:hAnsiTheme="majorHAnsi"/>
          <w:color w:val="231F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is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mom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1DF04497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minad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mine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sere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sív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ingr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sere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 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o-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uí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 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r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ár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adêmi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 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ib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uí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demanda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nd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ê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manei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ada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5A313DA5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gé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.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/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hare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grej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úd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;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 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;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position w:val="8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6"/>
          <w:position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3D7CA67A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sibi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fal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si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sul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are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720B7973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pó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os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demand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is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á.</w:t>
      </w:r>
    </w:p>
    <w:p w14:paraId="38502CA8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position w:val="8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9"/>
          <w:position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af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é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á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seminá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adei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position w:val="8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position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ev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seu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bj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sensibi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ú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ipa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ipa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pé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59E084B5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eminá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pa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adei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So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ár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oroe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 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sõe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 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ú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do 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âma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bus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adei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No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eminá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õe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gí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adei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 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36B0EE03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mane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l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,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âma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 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su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mane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âmbi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âma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3CA7B9F0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seu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reman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do 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agr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ensi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send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lastRenderedPageBreak/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mane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áv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 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ô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ime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ô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lt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-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dí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gã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ev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fami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1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p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e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3506ACDD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nad</w:t>
      </w:r>
      <w:r w:rsidRPr="00A24782">
        <w:rPr>
          <w:rFonts w:asciiTheme="majorHAnsi" w:hAnsiTheme="majorHAnsi"/>
          <w:color w:val="231F20"/>
          <w:sz w:val="20"/>
          <w:lang w:val="pt-BR"/>
        </w:rPr>
        <w:t>a à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xp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Bal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z w:val="20"/>
          <w:lang w:val="pt-BR"/>
        </w:rPr>
        <w:t>0a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6</w:t>
      </w:r>
      <w:r w:rsidRPr="00A24782">
        <w:rPr>
          <w:rFonts w:asciiTheme="majorHAnsi" w:hAnsiTheme="majorHAnsi"/>
          <w:color w:val="231F20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silei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lí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ngu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iõe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r 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ô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ú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la</w:t>
      </w:r>
      <w:r w:rsidRPr="00A24782">
        <w:rPr>
          <w:rFonts w:asciiTheme="majorHAnsi" w:hAnsiTheme="majorHAnsi"/>
          <w:color w:val="231F20"/>
          <w:spacing w:val="-1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9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11"/>
          <w:sz w:val="20"/>
          <w:lang w:val="pt-BR"/>
        </w:rPr>
        <w:t>6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2E1340B9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eminá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3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ú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ipa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3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bl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pé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giã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j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send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duz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api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renda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z w:val="20"/>
          <w:lang w:val="pt-BR"/>
        </w:rPr>
        <w:t>a a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prop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hom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lé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m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mo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sensibi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z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em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aba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hada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n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22825EF4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color w:val="231F20"/>
          <w:sz w:val="20"/>
          <w:lang w:val="pt-BR"/>
        </w:rPr>
      </w:pP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w w:val="9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am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ademi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ho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úd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palada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som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ib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 a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nse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promo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úd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lé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3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x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so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siné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ib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uí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9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om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a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dut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ç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deb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demand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1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al</w:t>
      </w:r>
      <w:r w:rsidRPr="00A24782">
        <w:rPr>
          <w:rFonts w:asciiTheme="majorHAnsi" w:hAnsiTheme="majorHAnsi"/>
          <w:color w:val="231F20"/>
          <w:spacing w:val="5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end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ol</w:t>
      </w:r>
      <w:r w:rsidRPr="00A24782">
        <w:rPr>
          <w:rFonts w:asciiTheme="majorHAnsi" w:hAnsiTheme="majorHAnsi"/>
          <w:color w:val="231F20"/>
          <w:sz w:val="20"/>
          <w:lang w:val="pt-BR"/>
        </w:rPr>
        <w:t>ó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adêmi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dad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lo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é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ge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ã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o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un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ipa</w:t>
      </w:r>
      <w:r w:rsidRPr="00A24782">
        <w:rPr>
          <w:rFonts w:asciiTheme="majorHAnsi" w:hAnsiTheme="majorHAnsi"/>
          <w:color w:val="231F20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e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ia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4B37745D" w14:textId="77777777" w:rsidR="00310F23" w:rsidRPr="00A24782" w:rsidRDefault="00310F23" w:rsidP="00310F23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14:paraId="2977F9EA" w14:textId="77777777" w:rsidR="00310F23" w:rsidRPr="00A24782" w:rsidRDefault="00310F23" w:rsidP="00310F23">
      <w:pPr>
        <w:pStyle w:val="Ttulo1"/>
      </w:pPr>
      <w:r w:rsidRPr="00A24782">
        <w:rPr>
          <w:spacing w:val="-4"/>
        </w:rPr>
        <w:t>A</w:t>
      </w:r>
      <w:r w:rsidRPr="00A24782">
        <w:t>gra</w:t>
      </w:r>
      <w:r w:rsidRPr="00A24782">
        <w:rPr>
          <w:spacing w:val="1"/>
        </w:rPr>
        <w:t>d</w:t>
      </w:r>
      <w:r w:rsidRPr="00A24782">
        <w:t>e</w:t>
      </w:r>
      <w:r w:rsidRPr="00A24782">
        <w:rPr>
          <w:spacing w:val="-1"/>
        </w:rPr>
        <w:t>c</w:t>
      </w:r>
      <w:r w:rsidRPr="00A24782">
        <w:t>i</w:t>
      </w:r>
      <w:r w:rsidRPr="00A24782">
        <w:rPr>
          <w:spacing w:val="1"/>
        </w:rPr>
        <w:t>m</w:t>
      </w:r>
      <w:r w:rsidRPr="00A24782">
        <w:rPr>
          <w:spacing w:val="-1"/>
        </w:rPr>
        <w:t>ent</w:t>
      </w:r>
      <w:r w:rsidRPr="00A24782">
        <w:t>os</w:t>
      </w:r>
    </w:p>
    <w:p w14:paraId="7EE91590" w14:textId="77777777" w:rsidR="00310F23" w:rsidRPr="00A24782" w:rsidRDefault="00310F23" w:rsidP="00310F23">
      <w:pPr>
        <w:pStyle w:val="Corpodetexto"/>
        <w:ind w:firstLine="0"/>
        <w:rPr>
          <w:rFonts w:asciiTheme="majorHAnsi" w:hAnsiTheme="majorHAnsi"/>
          <w:color w:val="231F20"/>
          <w:sz w:val="20"/>
          <w:lang w:val="pt-BR"/>
        </w:rPr>
      </w:pP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ult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à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í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h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L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ngh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s</w:t>
      </w:r>
      <w:r w:rsidRPr="00A24782">
        <w:rPr>
          <w:rFonts w:asciiTheme="majorHAnsi" w:hAnsiTheme="majorHAnsi"/>
          <w:color w:val="231F20"/>
          <w:spacing w:val="8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par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ro</w:t>
      </w:r>
      <w:r w:rsidRPr="00A24782">
        <w:rPr>
          <w:rFonts w:asciiTheme="majorHAnsi" w:hAnsiTheme="majorHAnsi"/>
          <w:color w:val="231F20"/>
          <w:sz w:val="20"/>
          <w:lang w:val="pt-BR"/>
        </w:rPr>
        <w:t xml:space="preserve">s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z w:val="20"/>
          <w:lang w:val="pt-BR"/>
        </w:rPr>
        <w:t>G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á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poi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inan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C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P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q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/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M</w:t>
      </w:r>
      <w:r w:rsidRPr="00A24782">
        <w:rPr>
          <w:rFonts w:asciiTheme="majorHAnsi" w:hAnsiTheme="majorHAnsi"/>
          <w:color w:val="231F20"/>
          <w:spacing w:val="-7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z w:val="20"/>
          <w:lang w:val="pt-BR"/>
        </w:rPr>
        <w:t>A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2"/>
          <w:sz w:val="20"/>
          <w:lang w:val="pt-BR"/>
        </w:rPr>
        <w:t>(</w:t>
      </w:r>
      <w:r w:rsidRPr="00A24782">
        <w:rPr>
          <w:rFonts w:asciiTheme="majorHAnsi" w:hAnsiTheme="majorHAnsi"/>
          <w:color w:val="231F20"/>
          <w:sz w:val="20"/>
          <w:lang w:val="pt-BR"/>
        </w:rPr>
        <w:t>4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6</w:t>
      </w:r>
      <w:r w:rsidRPr="00A24782">
        <w:rPr>
          <w:rFonts w:asciiTheme="majorHAnsi" w:hAnsiTheme="majorHAnsi"/>
          <w:color w:val="231F20"/>
          <w:spacing w:val="-20"/>
          <w:sz w:val="20"/>
          <w:lang w:val="pt-BR"/>
        </w:rPr>
        <w:t>4</w:t>
      </w:r>
      <w:r w:rsidRPr="00A24782">
        <w:rPr>
          <w:rFonts w:asciiTheme="majorHAnsi" w:hAnsiTheme="majorHAnsi"/>
          <w:color w:val="231F20"/>
          <w:spacing w:val="-10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6/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2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0</w:t>
      </w:r>
      <w:r w:rsidRPr="00A24782">
        <w:rPr>
          <w:rFonts w:asciiTheme="majorHAnsi" w:hAnsiTheme="majorHAnsi"/>
          <w:color w:val="231F20"/>
          <w:spacing w:val="-13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>4</w:t>
      </w:r>
      <w:r w:rsidRPr="00A24782">
        <w:rPr>
          <w:rFonts w:asciiTheme="majorHAnsi" w:hAnsiTheme="majorHAnsi"/>
          <w:color w:val="231F20"/>
          <w:spacing w:val="-16"/>
          <w:sz w:val="20"/>
          <w:lang w:val="pt-BR"/>
        </w:rPr>
        <w:t>-</w:t>
      </w:r>
      <w:r w:rsidRPr="00A24782">
        <w:rPr>
          <w:rFonts w:asciiTheme="majorHAnsi" w:hAnsiTheme="majorHAnsi"/>
          <w:color w:val="231F20"/>
          <w:spacing w:val="-19"/>
          <w:sz w:val="20"/>
          <w:lang w:val="pt-BR"/>
        </w:rPr>
        <w:t>1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)</w:t>
      </w:r>
      <w:r w:rsidRPr="00A24782">
        <w:rPr>
          <w:rFonts w:asciiTheme="majorHAnsi" w:hAnsiTheme="majorHAnsi"/>
          <w:color w:val="231F20"/>
          <w:sz w:val="20"/>
          <w:lang w:val="pt-BR"/>
        </w:rPr>
        <w:t>,</w:t>
      </w:r>
      <w:r w:rsidRPr="00A24782">
        <w:rPr>
          <w:rFonts w:asciiTheme="majorHAnsi" w:hAnsiTheme="majorHAnsi"/>
          <w:color w:val="231F20"/>
          <w:spacing w:val="7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</w:t>
      </w:r>
      <w:r w:rsidRPr="00A24782">
        <w:rPr>
          <w:rFonts w:asciiTheme="majorHAnsi" w:hAnsiTheme="majorHAnsi"/>
          <w:color w:val="231F20"/>
          <w:spacing w:val="-5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6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Bi</w:t>
      </w:r>
      <w:r w:rsidRPr="00A24782">
        <w:rPr>
          <w:rFonts w:asciiTheme="majorHAnsi" w:hAnsiTheme="majorHAnsi"/>
          <w:color w:val="231F20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3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6"/>
          <w:sz w:val="20"/>
          <w:lang w:val="pt-BR"/>
        </w:rPr>
        <w:t>v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e</w:t>
      </w:r>
      <w:r w:rsidRPr="00A24782">
        <w:rPr>
          <w:rFonts w:asciiTheme="majorHAnsi" w:hAnsiTheme="majorHAnsi"/>
          <w:color w:val="231F20"/>
          <w:spacing w:val="1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si</w:t>
      </w:r>
      <w:r w:rsidRPr="00A24782">
        <w:rPr>
          <w:rFonts w:asciiTheme="majorHAnsi" w:hAnsiTheme="majorHAnsi"/>
          <w:color w:val="231F20"/>
          <w:spacing w:val="4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z w:val="20"/>
          <w:lang w:val="pt-BR"/>
        </w:rPr>
        <w:t>y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o</w:t>
      </w:r>
      <w:r w:rsidRPr="00A24782">
        <w:rPr>
          <w:rFonts w:asciiTheme="majorHAnsi" w:hAnsiTheme="majorHAnsi"/>
          <w:color w:val="231F20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8"/>
          <w:sz w:val="20"/>
          <w:lang w:val="pt-BR"/>
        </w:rPr>
        <w:t>F</w:t>
      </w:r>
      <w:r w:rsidRPr="00A24782">
        <w:rPr>
          <w:rFonts w:asciiTheme="majorHAnsi" w:hAnsiTheme="majorHAnsi"/>
          <w:color w:val="231F20"/>
          <w:sz w:val="20"/>
          <w:lang w:val="pt-BR"/>
        </w:rPr>
        <w:t>ood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an</w:t>
      </w:r>
      <w:r w:rsidRPr="00A24782">
        <w:rPr>
          <w:rFonts w:asciiTheme="majorHAnsi" w:hAnsiTheme="majorHAnsi"/>
          <w:color w:val="231F20"/>
          <w:sz w:val="20"/>
          <w:lang w:val="pt-BR"/>
        </w:rPr>
        <w:t>d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 xml:space="preserve"> 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pacing w:val="-3"/>
          <w:sz w:val="20"/>
          <w:lang w:val="pt-BR"/>
        </w:rPr>
        <w:t>u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</w:t>
      </w:r>
      <w:r w:rsidRPr="00A24782">
        <w:rPr>
          <w:rFonts w:asciiTheme="majorHAnsi" w:hAnsiTheme="majorHAnsi"/>
          <w:color w:val="231F20"/>
          <w:spacing w:val="2"/>
          <w:sz w:val="20"/>
          <w:lang w:val="pt-BR"/>
        </w:rPr>
        <w:t>r</w:t>
      </w:r>
      <w:r w:rsidRPr="00A24782">
        <w:rPr>
          <w:rFonts w:asciiTheme="majorHAnsi" w:hAnsiTheme="majorHAnsi"/>
          <w:color w:val="231F20"/>
          <w:spacing w:val="-2"/>
          <w:sz w:val="20"/>
          <w:lang w:val="pt-BR"/>
        </w:rPr>
        <w:t>i</w:t>
      </w:r>
      <w:r w:rsidRPr="00A24782">
        <w:rPr>
          <w:rFonts w:asciiTheme="majorHAnsi" w:hAnsiTheme="majorHAnsi"/>
          <w:color w:val="231F20"/>
          <w:spacing w:val="-1"/>
          <w:sz w:val="20"/>
          <w:lang w:val="pt-BR"/>
        </w:rPr>
        <w:t>tio</w:t>
      </w:r>
      <w:r w:rsidRPr="00A24782">
        <w:rPr>
          <w:rFonts w:asciiTheme="majorHAnsi" w:hAnsiTheme="majorHAnsi"/>
          <w:color w:val="231F20"/>
          <w:spacing w:val="-4"/>
          <w:sz w:val="20"/>
          <w:lang w:val="pt-BR"/>
        </w:rPr>
        <w:t>n</w:t>
      </w:r>
      <w:r w:rsidRPr="00A24782">
        <w:rPr>
          <w:rFonts w:asciiTheme="majorHAnsi" w:hAnsiTheme="majorHAnsi"/>
          <w:color w:val="231F20"/>
          <w:sz w:val="20"/>
          <w:lang w:val="pt-BR"/>
        </w:rPr>
        <w:t>.</w:t>
      </w:r>
    </w:p>
    <w:p w14:paraId="7EE586C8" w14:textId="77777777" w:rsidR="00310F23" w:rsidRPr="00A24782" w:rsidRDefault="00310F23" w:rsidP="00310F23">
      <w:pPr>
        <w:spacing w:after="120"/>
        <w:rPr>
          <w:rFonts w:asciiTheme="majorHAnsi" w:hAnsiTheme="majorHAnsi"/>
          <w:sz w:val="20"/>
          <w:szCs w:val="20"/>
          <w:lang w:val="pt-BR"/>
        </w:rPr>
      </w:pPr>
    </w:p>
    <w:p w14:paraId="4670988C" w14:textId="77777777" w:rsidR="00310F23" w:rsidRPr="00A24782" w:rsidRDefault="00310F23" w:rsidP="00310F23">
      <w:pPr>
        <w:pStyle w:val="Ttulo1"/>
      </w:pPr>
      <w:r w:rsidRPr="00A24782">
        <w:rPr>
          <w:spacing w:val="-3"/>
        </w:rPr>
        <w:t>R</w:t>
      </w:r>
      <w:r w:rsidRPr="00A24782">
        <w:rPr>
          <w:spacing w:val="-1"/>
        </w:rPr>
        <w:t>e</w:t>
      </w:r>
      <w:r w:rsidRPr="00A24782">
        <w:rPr>
          <w:spacing w:val="1"/>
        </w:rPr>
        <w:t>f</w:t>
      </w:r>
      <w:r w:rsidRPr="00A24782">
        <w:t>er</w:t>
      </w:r>
      <w:r w:rsidRPr="00A24782">
        <w:rPr>
          <w:spacing w:val="-1"/>
        </w:rPr>
        <w:t>ên</w:t>
      </w:r>
      <w:r w:rsidRPr="00A24782">
        <w:t>ci</w:t>
      </w:r>
      <w:r w:rsidRPr="00A24782">
        <w:rPr>
          <w:spacing w:val="1"/>
        </w:rPr>
        <w:t>a</w:t>
      </w:r>
      <w:r w:rsidRPr="00A24782">
        <w:t>s</w:t>
      </w:r>
    </w:p>
    <w:p w14:paraId="5312FA7E" w14:textId="77777777" w:rsidR="00310F23" w:rsidRPr="00A11A3D" w:rsidRDefault="00310F23" w:rsidP="00A11A3D">
      <w:pPr>
        <w:pStyle w:val="Corpodetexto"/>
        <w:numPr>
          <w:ilvl w:val="0"/>
          <w:numId w:val="25"/>
        </w:numPr>
        <w:ind w:left="0" w:firstLine="0"/>
        <w:rPr>
          <w:rFonts w:asciiTheme="majorHAnsi" w:hAnsiTheme="majorHAnsi"/>
          <w:sz w:val="18"/>
          <w:szCs w:val="18"/>
          <w:lang w:val="pt-BR"/>
        </w:rPr>
      </w:pPr>
      <w:r w:rsidRPr="00A11A3D">
        <w:rPr>
          <w:rFonts w:asciiTheme="majorHAnsi" w:hAnsiTheme="majorHAnsi"/>
          <w:color w:val="231F20"/>
          <w:spacing w:val="-5"/>
          <w:sz w:val="18"/>
          <w:szCs w:val="18"/>
          <w:lang w:val="pt-BR"/>
        </w:rPr>
        <w:t>PE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7"/>
          <w:sz w:val="18"/>
          <w:szCs w:val="18"/>
          <w:lang w:val="pt-BR"/>
        </w:rPr>
        <w:t>F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IL</w:t>
      </w:r>
      <w:r w:rsidRPr="00A11A3D">
        <w:rPr>
          <w:rFonts w:asciiTheme="majorHAnsi" w:hAnsiTheme="majorHAnsi"/>
          <w:color w:val="231F20"/>
          <w:spacing w:val="-15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T</w:t>
      </w:r>
      <w:r w:rsidRPr="00A11A3D">
        <w:rPr>
          <w:rFonts w:asciiTheme="majorHAnsi" w:hAnsiTheme="majorHAnsi"/>
          <w:color w:val="231F20"/>
          <w:spacing w:val="-5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I</w:t>
      </w:r>
      <w:r w:rsidRPr="00A11A3D">
        <w:rPr>
          <w:rFonts w:asciiTheme="majorHAnsi" w:hAnsiTheme="majorHAnsi"/>
          <w:color w:val="231F20"/>
          <w:spacing w:val="-9"/>
          <w:sz w:val="18"/>
          <w:szCs w:val="18"/>
          <w:lang w:val="pt-BR"/>
        </w:rPr>
        <w:t>T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O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I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A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L</w:t>
      </w:r>
      <w:r w:rsidRPr="00A11A3D">
        <w:rPr>
          <w:rFonts w:asciiTheme="majorHAnsi" w:hAnsiTheme="majorHAnsi"/>
          <w:color w:val="231F20"/>
          <w:spacing w:val="-15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M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I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Õ</w:t>
      </w:r>
      <w:r w:rsidRPr="00A11A3D">
        <w:rPr>
          <w:rFonts w:asciiTheme="majorHAnsi" w:hAnsiTheme="majorHAnsi"/>
          <w:color w:val="231F20"/>
          <w:spacing w:val="-7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,</w:t>
      </w:r>
      <w:r w:rsidRPr="00A11A3D">
        <w:rPr>
          <w:rFonts w:asciiTheme="majorHAnsi" w:hAnsiTheme="majorHAnsi"/>
          <w:color w:val="231F20"/>
          <w:spacing w:val="-15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2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pacing w:val="-12"/>
          <w:sz w:val="18"/>
          <w:szCs w:val="18"/>
          <w:lang w:val="pt-BR"/>
        </w:rPr>
        <w:t>1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5</w:t>
      </w:r>
      <w:r w:rsidRPr="00A11A3D">
        <w:rPr>
          <w:rFonts w:asciiTheme="majorHAnsi" w:hAnsiTheme="majorHAnsi"/>
          <w:color w:val="231F20"/>
          <w:spacing w:val="-15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D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is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po</w:t>
      </w:r>
      <w:r w:rsidRPr="00A11A3D">
        <w:rPr>
          <w:rFonts w:asciiTheme="majorHAnsi" w:hAnsiTheme="majorHAnsi"/>
          <w:color w:val="231F20"/>
          <w:spacing w:val="-7"/>
          <w:sz w:val="18"/>
          <w:szCs w:val="18"/>
          <w:lang w:val="pt-BR"/>
        </w:rPr>
        <w:t>n</w:t>
      </w:r>
      <w:r w:rsidRPr="00A11A3D">
        <w:rPr>
          <w:rFonts w:asciiTheme="majorHAnsi" w:hAnsiTheme="majorHAnsi"/>
          <w:color w:val="231F20"/>
          <w:spacing w:val="-6"/>
          <w:sz w:val="18"/>
          <w:szCs w:val="18"/>
          <w:lang w:val="pt-BR"/>
        </w:rPr>
        <w:t>ív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l</w:t>
      </w:r>
      <w:r w:rsidRPr="00A11A3D">
        <w:rPr>
          <w:rFonts w:asciiTheme="majorHAnsi" w:hAnsiTheme="majorHAnsi"/>
          <w:color w:val="231F20"/>
          <w:spacing w:val="-15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m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:</w:t>
      </w:r>
      <w:r w:rsidRPr="00A11A3D">
        <w:rPr>
          <w:rFonts w:asciiTheme="majorHAnsi" w:hAnsiTheme="majorHAnsi"/>
          <w:color w:val="231F20"/>
          <w:spacing w:val="-15"/>
          <w:sz w:val="18"/>
          <w:szCs w:val="18"/>
          <w:lang w:val="pt-BR"/>
        </w:rPr>
        <w:t xml:space="preserve"> </w:t>
      </w:r>
      <w:hyperlink r:id="rId11">
        <w:r w:rsidRPr="00A11A3D">
          <w:rPr>
            <w:rFonts w:asciiTheme="majorHAnsi" w:hAnsiTheme="majorHAnsi"/>
            <w:color w:val="231F20"/>
            <w:spacing w:val="-4"/>
            <w:sz w:val="18"/>
            <w:szCs w:val="18"/>
            <w:lang w:val="pt-BR"/>
          </w:rPr>
          <w:t>h</w:t>
        </w:r>
        <w:r w:rsidRPr="00A11A3D">
          <w:rPr>
            <w:rFonts w:asciiTheme="majorHAnsi" w:hAnsiTheme="majorHAnsi"/>
            <w:color w:val="231F20"/>
            <w:spacing w:val="3"/>
            <w:sz w:val="18"/>
            <w:szCs w:val="18"/>
            <w:lang w:val="pt-BR"/>
          </w:rPr>
          <w:t>t</w:t>
        </w:r>
        <w:r w:rsidRPr="00A11A3D">
          <w:rPr>
            <w:rFonts w:asciiTheme="majorHAnsi" w:hAnsiTheme="majorHAnsi"/>
            <w:color w:val="231F20"/>
            <w:spacing w:val="-1"/>
            <w:sz w:val="18"/>
            <w:szCs w:val="18"/>
            <w:lang w:val="pt-BR"/>
          </w:rPr>
          <w:t>t</w:t>
        </w:r>
        <w:r w:rsidRPr="00A11A3D">
          <w:rPr>
            <w:rFonts w:asciiTheme="majorHAnsi" w:hAnsiTheme="majorHAnsi"/>
            <w:color w:val="231F20"/>
            <w:spacing w:val="-9"/>
            <w:sz w:val="18"/>
            <w:szCs w:val="18"/>
            <w:lang w:val="pt-BR"/>
          </w:rPr>
          <w:t>p</w:t>
        </w:r>
        <w:r w:rsidRPr="00A11A3D">
          <w:rPr>
            <w:rFonts w:asciiTheme="majorHAnsi" w:hAnsiTheme="majorHAnsi"/>
            <w:color w:val="231F20"/>
            <w:sz w:val="18"/>
            <w:szCs w:val="18"/>
            <w:lang w:val="pt-BR"/>
          </w:rPr>
          <w:t>:</w:t>
        </w:r>
        <w:r w:rsidRPr="00A11A3D">
          <w:rPr>
            <w:rFonts w:asciiTheme="majorHAnsi" w:hAnsiTheme="majorHAnsi"/>
            <w:color w:val="231F20"/>
            <w:spacing w:val="-9"/>
            <w:sz w:val="18"/>
            <w:szCs w:val="18"/>
            <w:lang w:val="pt-BR"/>
          </w:rPr>
          <w:t>/</w:t>
        </w:r>
        <w:r w:rsidRPr="00A11A3D">
          <w:rPr>
            <w:rFonts w:asciiTheme="majorHAnsi" w:hAnsiTheme="majorHAnsi"/>
            <w:color w:val="231F20"/>
            <w:spacing w:val="-7"/>
            <w:sz w:val="18"/>
            <w:szCs w:val="18"/>
            <w:lang w:val="pt-BR"/>
          </w:rPr>
          <w:t>/</w:t>
        </w:r>
        <w:r w:rsidRPr="00A11A3D">
          <w:rPr>
            <w:rFonts w:asciiTheme="majorHAnsi" w:hAnsiTheme="majorHAnsi"/>
            <w:color w:val="231F20"/>
            <w:spacing w:val="-2"/>
            <w:sz w:val="18"/>
            <w:szCs w:val="18"/>
            <w:lang w:val="pt-BR"/>
          </w:rPr>
          <w:t>si</w:t>
        </w:r>
        <w:r w:rsidRPr="00A11A3D">
          <w:rPr>
            <w:rFonts w:asciiTheme="majorHAnsi" w:hAnsiTheme="majorHAnsi"/>
            <w:color w:val="231F20"/>
            <w:spacing w:val="-1"/>
            <w:sz w:val="18"/>
            <w:szCs w:val="18"/>
            <w:lang w:val="pt-BR"/>
          </w:rPr>
          <w:t>t</w:t>
        </w:r>
        <w:r w:rsidRPr="00A11A3D">
          <w:rPr>
            <w:rFonts w:asciiTheme="majorHAnsi" w:hAnsiTheme="majorHAnsi"/>
            <w:color w:val="231F20"/>
            <w:spacing w:val="-3"/>
            <w:sz w:val="18"/>
            <w:szCs w:val="18"/>
            <w:lang w:val="pt-BR"/>
          </w:rPr>
          <w:t>.</w:t>
        </w:r>
        <w:r w:rsidRPr="00A11A3D">
          <w:rPr>
            <w:rFonts w:asciiTheme="majorHAnsi" w:hAnsiTheme="majorHAnsi"/>
            <w:color w:val="231F20"/>
            <w:spacing w:val="-1"/>
            <w:sz w:val="18"/>
            <w:szCs w:val="18"/>
            <w:lang w:val="pt-BR"/>
          </w:rPr>
          <w:t>m</w:t>
        </w:r>
        <w:r w:rsidRPr="00A11A3D">
          <w:rPr>
            <w:rFonts w:asciiTheme="majorHAnsi" w:hAnsiTheme="majorHAnsi"/>
            <w:color w:val="231F20"/>
            <w:spacing w:val="-2"/>
            <w:sz w:val="18"/>
            <w:szCs w:val="18"/>
            <w:lang w:val="pt-BR"/>
          </w:rPr>
          <w:t>d</w:t>
        </w:r>
        <w:r w:rsidRPr="00A11A3D">
          <w:rPr>
            <w:rFonts w:asciiTheme="majorHAnsi" w:hAnsiTheme="majorHAnsi"/>
            <w:color w:val="231F20"/>
            <w:spacing w:val="-3"/>
            <w:sz w:val="18"/>
            <w:szCs w:val="18"/>
            <w:lang w:val="pt-BR"/>
          </w:rPr>
          <w:t>a</w:t>
        </w:r>
        <w:r w:rsidRPr="00A11A3D">
          <w:rPr>
            <w:rFonts w:asciiTheme="majorHAnsi" w:hAnsiTheme="majorHAnsi"/>
            <w:color w:val="231F20"/>
            <w:spacing w:val="-7"/>
            <w:sz w:val="18"/>
            <w:szCs w:val="18"/>
            <w:lang w:val="pt-BR"/>
          </w:rPr>
          <w:t>.</w:t>
        </w:r>
        <w:r w:rsidRPr="00A11A3D">
          <w:rPr>
            <w:rFonts w:asciiTheme="majorHAnsi" w:hAnsiTheme="majorHAnsi"/>
            <w:color w:val="231F20"/>
            <w:spacing w:val="-1"/>
            <w:sz w:val="18"/>
            <w:szCs w:val="18"/>
            <w:lang w:val="pt-BR"/>
          </w:rPr>
          <w:t>g</w:t>
        </w:r>
        <w:r w:rsidRPr="00A11A3D">
          <w:rPr>
            <w:rFonts w:asciiTheme="majorHAnsi" w:hAnsiTheme="majorHAnsi"/>
            <w:color w:val="231F20"/>
            <w:spacing w:val="-6"/>
            <w:sz w:val="18"/>
            <w:szCs w:val="18"/>
            <w:lang w:val="pt-BR"/>
          </w:rPr>
          <w:t>o</w:t>
        </w:r>
        <w:r w:rsidRPr="00A11A3D">
          <w:rPr>
            <w:rFonts w:asciiTheme="majorHAnsi" w:hAnsiTheme="majorHAnsi"/>
            <w:color w:val="231F20"/>
            <w:spacing w:val="-16"/>
            <w:sz w:val="18"/>
            <w:szCs w:val="18"/>
            <w:lang w:val="pt-BR"/>
          </w:rPr>
          <w:t>v</w:t>
        </w:r>
        <w:r w:rsidRPr="00A11A3D">
          <w:rPr>
            <w:rFonts w:asciiTheme="majorHAnsi" w:hAnsiTheme="majorHAnsi"/>
            <w:color w:val="231F20"/>
            <w:spacing w:val="-3"/>
            <w:sz w:val="18"/>
            <w:szCs w:val="18"/>
            <w:lang w:val="pt-BR"/>
          </w:rPr>
          <w:t>.</w:t>
        </w:r>
        <w:r w:rsidRPr="00A11A3D">
          <w:rPr>
            <w:rFonts w:asciiTheme="majorHAnsi" w:hAnsiTheme="majorHAnsi"/>
            <w:color w:val="231F20"/>
            <w:spacing w:val="-2"/>
            <w:sz w:val="18"/>
            <w:szCs w:val="18"/>
            <w:lang w:val="pt-BR"/>
          </w:rPr>
          <w:t>b</w:t>
        </w:r>
        <w:r w:rsidRPr="00A11A3D">
          <w:rPr>
            <w:rFonts w:asciiTheme="majorHAnsi" w:hAnsiTheme="majorHAnsi"/>
            <w:color w:val="231F20"/>
            <w:spacing w:val="-6"/>
            <w:sz w:val="18"/>
            <w:szCs w:val="18"/>
            <w:lang w:val="pt-BR"/>
          </w:rPr>
          <w:t>r</w:t>
        </w:r>
        <w:r w:rsidRPr="00A11A3D">
          <w:rPr>
            <w:rFonts w:asciiTheme="majorHAnsi" w:hAnsiTheme="majorHAnsi"/>
            <w:color w:val="231F20"/>
            <w:spacing w:val="-9"/>
            <w:sz w:val="18"/>
            <w:szCs w:val="18"/>
            <w:lang w:val="pt-BR"/>
          </w:rPr>
          <w:t>/</w:t>
        </w:r>
        <w:r w:rsidRPr="00A11A3D">
          <w:rPr>
            <w:rFonts w:asciiTheme="majorHAnsi" w:hAnsiTheme="majorHAnsi"/>
            <w:color w:val="231F20"/>
            <w:spacing w:val="-2"/>
            <w:sz w:val="18"/>
            <w:szCs w:val="18"/>
            <w:lang w:val="pt-BR"/>
          </w:rPr>
          <w:t>d</w:t>
        </w:r>
        <w:r w:rsidRPr="00A11A3D">
          <w:rPr>
            <w:rFonts w:asciiTheme="majorHAnsi" w:hAnsiTheme="majorHAnsi"/>
            <w:color w:val="231F20"/>
            <w:spacing w:val="-3"/>
            <w:sz w:val="18"/>
            <w:szCs w:val="18"/>
            <w:lang w:val="pt-BR"/>
          </w:rPr>
          <w:t>o</w:t>
        </w:r>
        <w:r w:rsidRPr="00A11A3D">
          <w:rPr>
            <w:rFonts w:asciiTheme="majorHAnsi" w:hAnsiTheme="majorHAnsi"/>
            <w:color w:val="231F20"/>
            <w:spacing w:val="-1"/>
            <w:sz w:val="18"/>
            <w:szCs w:val="18"/>
            <w:lang w:val="pt-BR"/>
          </w:rPr>
          <w:t>w</w:t>
        </w:r>
        <w:r w:rsidRPr="00A11A3D">
          <w:rPr>
            <w:rFonts w:asciiTheme="majorHAnsi" w:hAnsiTheme="majorHAnsi"/>
            <w:color w:val="231F20"/>
            <w:spacing w:val="-2"/>
            <w:sz w:val="18"/>
            <w:szCs w:val="18"/>
            <w:lang w:val="pt-BR"/>
          </w:rPr>
          <w:t>n</w:t>
        </w:r>
        <w:r w:rsidRPr="00A11A3D">
          <w:rPr>
            <w:rFonts w:asciiTheme="majorHAnsi" w:hAnsiTheme="majorHAnsi"/>
            <w:color w:val="231F20"/>
            <w:spacing w:val="-1"/>
            <w:sz w:val="18"/>
            <w:szCs w:val="18"/>
            <w:lang w:val="pt-BR"/>
          </w:rPr>
          <w:t>l</w:t>
        </w:r>
        <w:r w:rsidRPr="00A11A3D">
          <w:rPr>
            <w:rFonts w:asciiTheme="majorHAnsi" w:hAnsiTheme="majorHAnsi"/>
            <w:color w:val="231F20"/>
            <w:spacing w:val="-2"/>
            <w:sz w:val="18"/>
            <w:szCs w:val="18"/>
            <w:lang w:val="pt-BR"/>
          </w:rPr>
          <w:t>oa</w:t>
        </w:r>
        <w:r w:rsidRPr="00A11A3D">
          <w:rPr>
            <w:rFonts w:asciiTheme="majorHAnsi" w:hAnsiTheme="majorHAnsi"/>
            <w:color w:val="231F20"/>
            <w:spacing w:val="1"/>
            <w:sz w:val="18"/>
            <w:szCs w:val="18"/>
            <w:lang w:val="pt-BR"/>
          </w:rPr>
          <w:t>d</w:t>
        </w:r>
        <w:r w:rsidRPr="00A11A3D">
          <w:rPr>
            <w:rFonts w:asciiTheme="majorHAnsi" w:hAnsiTheme="majorHAnsi"/>
            <w:color w:val="231F20"/>
            <w:sz w:val="18"/>
            <w:szCs w:val="18"/>
            <w:lang w:val="pt-BR"/>
          </w:rPr>
          <w:t>/</w:t>
        </w:r>
      </w:hyperlink>
      <w:r w:rsidRPr="00A11A3D">
        <w:rPr>
          <w:rFonts w:asciiTheme="majorHAnsi" w:hAnsiTheme="majorHAnsi"/>
          <w:color w:val="231F20"/>
          <w:w w:val="99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c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ade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n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o</w:t>
      </w:r>
      <w:r w:rsidRPr="00A11A3D">
        <w:rPr>
          <w:rFonts w:asciiTheme="majorHAnsi" w:hAnsiTheme="majorHAnsi"/>
          <w:color w:val="231F20"/>
          <w:spacing w:val="-9"/>
          <w:sz w:val="18"/>
          <w:szCs w:val="18"/>
          <w:lang w:val="pt-BR"/>
        </w:rPr>
        <w:t>/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c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ade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n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o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_</w:t>
      </w:r>
      <w:r w:rsidRPr="00A11A3D">
        <w:rPr>
          <w:rFonts w:asciiTheme="majorHAnsi" w:hAnsiTheme="majorHAnsi"/>
          <w:color w:val="231F20"/>
          <w:spacing w:val="-5"/>
          <w:sz w:val="18"/>
          <w:szCs w:val="18"/>
          <w:lang w:val="pt-BR"/>
        </w:rPr>
        <w:t>t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rr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i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t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o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ia</w:t>
      </w:r>
      <w:r w:rsidRPr="00A11A3D">
        <w:rPr>
          <w:rFonts w:asciiTheme="majorHAnsi" w:hAnsiTheme="majorHAnsi"/>
          <w:color w:val="231F20"/>
          <w:spacing w:val="4"/>
          <w:sz w:val="18"/>
          <w:szCs w:val="18"/>
          <w:lang w:val="pt-BR"/>
        </w:rPr>
        <w:t>l</w:t>
      </w:r>
      <w:r w:rsidRPr="00A11A3D">
        <w:rPr>
          <w:rFonts w:asciiTheme="majorHAnsi" w:hAnsiTheme="majorHAnsi"/>
          <w:color w:val="231F20"/>
          <w:spacing w:val="3"/>
          <w:sz w:val="18"/>
          <w:szCs w:val="18"/>
          <w:lang w:val="pt-BR"/>
        </w:rPr>
        <w:t>_</w:t>
      </w:r>
      <w:r w:rsidRPr="00A11A3D">
        <w:rPr>
          <w:rFonts w:asciiTheme="majorHAnsi" w:hAnsiTheme="majorHAnsi"/>
          <w:color w:val="231F20"/>
          <w:spacing w:val="4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6</w:t>
      </w:r>
      <w:r w:rsidRPr="00A11A3D">
        <w:rPr>
          <w:rFonts w:asciiTheme="majorHAnsi" w:hAnsiTheme="majorHAnsi"/>
          <w:color w:val="231F20"/>
          <w:spacing w:val="3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pacing w:val="7"/>
          <w:sz w:val="18"/>
          <w:szCs w:val="18"/>
          <w:lang w:val="pt-BR"/>
        </w:rPr>
        <w:t>_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M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i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pacing w:val="-5"/>
          <w:sz w:val="18"/>
          <w:szCs w:val="18"/>
          <w:lang w:val="pt-BR"/>
        </w:rPr>
        <w:t>%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C</w:t>
      </w:r>
      <w:r w:rsidRPr="00A11A3D">
        <w:rPr>
          <w:rFonts w:asciiTheme="majorHAnsi" w:hAnsiTheme="majorHAnsi"/>
          <w:color w:val="231F20"/>
          <w:spacing w:val="-6"/>
          <w:sz w:val="18"/>
          <w:szCs w:val="18"/>
          <w:lang w:val="pt-BR"/>
        </w:rPr>
        <w:t>3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%</w:t>
      </w:r>
      <w:r w:rsidRPr="00A11A3D">
        <w:rPr>
          <w:rFonts w:asciiTheme="majorHAnsi" w:hAnsiTheme="majorHAnsi"/>
          <w:color w:val="231F20"/>
          <w:spacing w:val="1"/>
          <w:sz w:val="18"/>
          <w:szCs w:val="18"/>
          <w:lang w:val="pt-BR"/>
        </w:rPr>
        <w:t>8</w:t>
      </w:r>
      <w:r w:rsidRPr="00A11A3D">
        <w:rPr>
          <w:rFonts w:asciiTheme="majorHAnsi" w:hAnsiTheme="majorHAnsi"/>
          <w:color w:val="231F20"/>
          <w:spacing w:val="-6"/>
          <w:sz w:val="18"/>
          <w:szCs w:val="18"/>
          <w:lang w:val="pt-BR"/>
        </w:rPr>
        <w:t>3</w:t>
      </w:r>
      <w:r w:rsidRPr="00A11A3D">
        <w:rPr>
          <w:rFonts w:asciiTheme="majorHAnsi" w:hAnsiTheme="majorHAnsi"/>
          <w:color w:val="231F20"/>
          <w:spacing w:val="-5"/>
          <w:sz w:val="18"/>
          <w:szCs w:val="18"/>
          <w:lang w:val="pt-BR"/>
        </w:rPr>
        <w:t>%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C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2</w:t>
      </w:r>
      <w:r w:rsidRPr="00A11A3D">
        <w:rPr>
          <w:rFonts w:asciiTheme="majorHAnsi" w:hAnsiTheme="majorHAnsi"/>
          <w:color w:val="231F20"/>
          <w:spacing w:val="-5"/>
          <w:sz w:val="18"/>
          <w:szCs w:val="18"/>
          <w:lang w:val="pt-BR"/>
        </w:rPr>
        <w:t>%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B</w:t>
      </w:r>
      <w:r w:rsidRPr="00A11A3D">
        <w:rPr>
          <w:rFonts w:asciiTheme="majorHAnsi" w:hAnsiTheme="majorHAnsi"/>
          <w:color w:val="231F20"/>
          <w:spacing w:val="1"/>
          <w:sz w:val="18"/>
          <w:szCs w:val="18"/>
          <w:lang w:val="pt-BR"/>
        </w:rPr>
        <w:t>5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%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2</w:t>
      </w:r>
      <w:r w:rsidRPr="00A11A3D">
        <w:rPr>
          <w:rFonts w:asciiTheme="majorHAnsi" w:hAnsiTheme="majorHAnsi"/>
          <w:color w:val="231F20"/>
          <w:spacing w:val="8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-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%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2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pacing w:val="-4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S.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p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d</w:t>
      </w:r>
      <w:r w:rsidRPr="00A11A3D">
        <w:rPr>
          <w:rFonts w:asciiTheme="majorHAnsi" w:hAnsiTheme="majorHAnsi"/>
          <w:color w:val="231F20"/>
          <w:spacing w:val="-9"/>
          <w:sz w:val="18"/>
          <w:szCs w:val="18"/>
          <w:lang w:val="pt-BR"/>
        </w:rPr>
        <w:t>f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.</w:t>
      </w:r>
      <w:r w:rsidRPr="00A11A3D">
        <w:rPr>
          <w:rFonts w:asciiTheme="majorHAnsi" w:hAnsiTheme="majorHAnsi"/>
          <w:color w:val="231F20"/>
          <w:spacing w:val="46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3"/>
          <w:sz w:val="18"/>
          <w:szCs w:val="18"/>
          <w:lang w:val="pt-BR"/>
        </w:rPr>
        <w:t>A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c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>s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 xml:space="preserve">o 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e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m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: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1</w:t>
      </w:r>
      <w:r w:rsidRPr="00A11A3D">
        <w:rPr>
          <w:rFonts w:asciiTheme="majorHAnsi" w:hAnsiTheme="majorHAnsi"/>
          <w:color w:val="231F20"/>
          <w:spacing w:val="-1"/>
          <w:sz w:val="18"/>
          <w:szCs w:val="18"/>
          <w:lang w:val="pt-BR"/>
        </w:rPr>
        <w:t xml:space="preserve"> 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ab</w:t>
      </w:r>
      <w:r w:rsidRPr="00A11A3D">
        <w:rPr>
          <w:rFonts w:asciiTheme="majorHAnsi" w:hAnsiTheme="majorHAnsi"/>
          <w:color w:val="231F20"/>
          <w:spacing w:val="2"/>
          <w:sz w:val="18"/>
          <w:szCs w:val="18"/>
          <w:lang w:val="pt-BR"/>
        </w:rPr>
        <w:t>r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>i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l</w:t>
      </w:r>
      <w:r w:rsidRPr="00A11A3D">
        <w:rPr>
          <w:rFonts w:asciiTheme="majorHAnsi" w:hAnsiTheme="majorHAnsi"/>
          <w:color w:val="231F20"/>
          <w:spacing w:val="-2"/>
          <w:sz w:val="18"/>
          <w:szCs w:val="18"/>
          <w:lang w:val="pt-BR"/>
        </w:rPr>
        <w:t xml:space="preserve"> 2</w:t>
      </w:r>
      <w:r w:rsidRPr="00A11A3D">
        <w:rPr>
          <w:rFonts w:asciiTheme="majorHAnsi" w:hAnsiTheme="majorHAnsi"/>
          <w:color w:val="231F20"/>
          <w:spacing w:val="-8"/>
          <w:sz w:val="18"/>
          <w:szCs w:val="18"/>
          <w:lang w:val="pt-BR"/>
        </w:rPr>
        <w:t>0</w:t>
      </w:r>
      <w:r w:rsidRPr="00A11A3D">
        <w:rPr>
          <w:rFonts w:asciiTheme="majorHAnsi" w:hAnsiTheme="majorHAnsi"/>
          <w:color w:val="231F20"/>
          <w:spacing w:val="-17"/>
          <w:sz w:val="18"/>
          <w:szCs w:val="18"/>
          <w:lang w:val="pt-BR"/>
        </w:rPr>
        <w:t>1</w:t>
      </w:r>
      <w:r w:rsidRPr="00A11A3D">
        <w:rPr>
          <w:rFonts w:asciiTheme="majorHAnsi" w:hAnsiTheme="majorHAnsi"/>
          <w:color w:val="231F20"/>
          <w:spacing w:val="-28"/>
          <w:sz w:val="18"/>
          <w:szCs w:val="18"/>
          <w:lang w:val="pt-BR"/>
        </w:rPr>
        <w:t>7</w:t>
      </w:r>
      <w:r w:rsidRPr="00A11A3D">
        <w:rPr>
          <w:rFonts w:asciiTheme="majorHAnsi" w:hAnsiTheme="majorHAnsi"/>
          <w:color w:val="231F20"/>
          <w:sz w:val="18"/>
          <w:szCs w:val="18"/>
          <w:lang w:val="pt-BR"/>
        </w:rPr>
        <w:t>.</w:t>
      </w:r>
    </w:p>
    <w:p w14:paraId="385EE4C9" w14:textId="77777777" w:rsidR="00682D80" w:rsidRDefault="00682D80" w:rsidP="00310F23">
      <w:pPr>
        <w:pStyle w:val="Ttulo"/>
        <w:spacing w:after="120" w:line="240" w:lineRule="auto"/>
        <w:jc w:val="center"/>
        <w:rPr>
          <w:rFonts w:ascii="Times New Roman" w:hAnsi="Times New Roman"/>
          <w:sz w:val="28"/>
        </w:rPr>
      </w:pPr>
    </w:p>
    <w:sectPr w:rsidR="00682D80" w:rsidSect="002E52EA">
      <w:headerReference w:type="default" r:id="rId12"/>
      <w:footerReference w:type="default" r:id="rId13"/>
      <w:type w:val="continuous"/>
      <w:pgSz w:w="11920" w:h="16860"/>
      <w:pgMar w:top="1701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36610" w14:textId="77777777" w:rsidR="003C7935" w:rsidRDefault="003C7935">
      <w:r>
        <w:separator/>
      </w:r>
    </w:p>
  </w:endnote>
  <w:endnote w:type="continuationSeparator" w:id="0">
    <w:p w14:paraId="48541CDE" w14:textId="77777777" w:rsidR="003C7935" w:rsidRDefault="003C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modern"/>
    <w:notTrueType/>
    <w:pitch w:val="variable"/>
    <w:sig w:usb0="A000002F" w:usb1="40000048" w:usb2="00000000" w:usb3="00000000" w:csb0="00000111" w:csb1="00000000"/>
  </w:font>
  <w:font w:name="AHGOE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re Semi Serif SSi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1" w:usb1="08070000" w:usb2="00000010" w:usb3="00000000" w:csb0="00020000" w:csb1="00000000"/>
  </w:font>
  <w:font w:name="Bitstream Vera Sans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ljovic Book">
    <w:altName w:val="Veljovic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hianti Win95BT">
    <w:altName w:val="Chianti Win95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dale Sans UI">
    <w:altName w:val="Arial Unicode MS"/>
    <w:charset w:val="00"/>
    <w:family w:val="auto"/>
    <w:pitch w:val="variable"/>
  </w:font>
  <w:font w:name="VAGRounded-Thin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36577" w14:textId="77777777" w:rsidR="007C1F43" w:rsidRPr="00B63157" w:rsidRDefault="007C1F43" w:rsidP="002E52EA">
    <w:pPr>
      <w:pStyle w:val="Cabealho"/>
      <w:jc w:val="center"/>
      <w:rPr>
        <w:szCs w:val="18"/>
      </w:rPr>
    </w:pPr>
    <w:r>
      <w:rPr>
        <w:rFonts w:asciiTheme="majorHAnsi" w:eastAsiaTheme="majorEastAsia" w:hAnsiTheme="majorHAnsi" w:cstheme="majorBidi"/>
        <w:noProof/>
        <w:sz w:val="28"/>
        <w:szCs w:val="28"/>
        <w:lang w:val="pt-BR" w:eastAsia="pt-BR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469B631F" wp14:editId="375E190B">
              <wp:simplePos x="0" y="0"/>
              <wp:positionH relativeFrom="rightMargin">
                <wp:posOffset>218440</wp:posOffset>
              </wp:positionH>
              <wp:positionV relativeFrom="page">
                <wp:posOffset>8924925</wp:posOffset>
              </wp:positionV>
              <wp:extent cx="286385" cy="287020"/>
              <wp:effectExtent l="0" t="0" r="0" b="0"/>
              <wp:wrapNone/>
              <wp:docPr id="3" name="Oval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6385" cy="287020"/>
                      </a:xfrm>
                      <a:prstGeom prst="ellipse">
                        <a:avLst/>
                      </a:prstGeom>
                      <a:solidFill>
                        <a:schemeClr val="accent2">
                          <a:lumMod val="75000"/>
                        </a:schemeClr>
                      </a:solidFill>
                      <a:extLst/>
                    </wps:spPr>
                    <wps:txbx>
                      <w:txbxContent>
                        <w:p w14:paraId="6D3137A3" w14:textId="77777777" w:rsidR="007C1F43" w:rsidRPr="00FA5367" w:rsidRDefault="007C1F43" w:rsidP="00FA5367">
                          <w:pPr>
                            <w:jc w:val="center"/>
                            <w:rPr>
                              <w:rStyle w:val="Nmerodepgina"/>
                              <w:rFonts w:asciiTheme="majorHAnsi" w:hAnsiTheme="majorHAnsi"/>
                              <w:color w:val="FFFFFF" w:themeColor="background1"/>
                            </w:rPr>
                          </w:pPr>
                          <w:r w:rsidRPr="00FA5367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FA5367">
                            <w:rPr>
                              <w:rFonts w:asciiTheme="majorHAnsi" w:hAnsiTheme="majorHAnsi"/>
                            </w:rPr>
                            <w:instrText>PAGE    \* MERGEFORMAT</w:instrText>
                          </w:r>
                          <w:r w:rsidRPr="00FA5367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A11A3D" w:rsidRPr="00A11A3D">
                            <w:rPr>
                              <w:rStyle w:val="Nmerodepgina"/>
                              <w:rFonts w:asciiTheme="majorHAnsi" w:hAnsiTheme="majorHAnsi"/>
                              <w:b/>
                              <w:bCs/>
                              <w:noProof/>
                              <w:color w:val="FFFFFF" w:themeColor="background1"/>
                              <w:lang w:val="pt-BR"/>
                            </w:rPr>
                            <w:t>2</w:t>
                          </w:r>
                          <w:r w:rsidRPr="00FA5367">
                            <w:rPr>
                              <w:rStyle w:val="Nmerodepgina"/>
                              <w:rFonts w:asciiTheme="majorHAnsi" w:hAnsiTheme="majorHAnsi"/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0" o:spid="_x0000_s1026" style="position:absolute;left:0;text-align:left;margin-left:17.2pt;margin-top:702.75pt;width:22.55pt;height:22.6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" o:allowincell="f" fillcolor="#943634 [2405]" stroked="f">
              <v:textbox inset="0,,0">
                <w:txbxContent>
                  <w:p w14:paraId="6D3137A3" w14:textId="77777777" w:rsidR="007C1F43" w:rsidRPr="00FA5367" w:rsidRDefault="007C1F43" w:rsidP="00FA5367">
                    <w:pPr>
                      <w:jc w:val="center"/>
                      <w:rPr>
                        <w:rStyle w:val="Nmerodepgina"/>
                        <w:rFonts w:asciiTheme="majorHAnsi" w:hAnsiTheme="majorHAnsi"/>
                        <w:color w:val="FFFFFF" w:themeColor="background1"/>
                      </w:rPr>
                    </w:pPr>
                    <w:r w:rsidRPr="00FA5367">
                      <w:rPr>
                        <w:sz w:val="22"/>
                        <w:szCs w:val="22"/>
                      </w:rPr>
                      <w:fldChar w:fldCharType="begin"/>
                    </w:r>
                    <w:r w:rsidRPr="00FA5367">
                      <w:rPr>
                        <w:rFonts w:asciiTheme="majorHAnsi" w:hAnsiTheme="majorHAnsi"/>
                      </w:rPr>
                      <w:instrText>PAGE    \* MERGEFORMAT</w:instrText>
                    </w:r>
                    <w:r w:rsidRPr="00FA5367">
                      <w:rPr>
                        <w:sz w:val="22"/>
                        <w:szCs w:val="22"/>
                      </w:rPr>
                      <w:fldChar w:fldCharType="separate"/>
                    </w:r>
                    <w:r w:rsidR="00A11A3D" w:rsidRPr="00A11A3D">
                      <w:rPr>
                        <w:rStyle w:val="Nmerodepgina"/>
                        <w:rFonts w:asciiTheme="majorHAnsi" w:hAnsiTheme="majorHAnsi"/>
                        <w:b/>
                        <w:bCs/>
                        <w:noProof/>
                        <w:color w:val="FFFFFF" w:themeColor="background1"/>
                        <w:lang w:val="pt-BR"/>
                      </w:rPr>
                      <w:t>2</w:t>
                    </w:r>
                    <w:r w:rsidRPr="00FA5367">
                      <w:rPr>
                        <w:rStyle w:val="Nmerodepgina"/>
                        <w:rFonts w:asciiTheme="majorHAnsi" w:hAnsiTheme="majorHAnsi"/>
                        <w:b/>
                        <w:bCs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  <w:r>
      <w:rPr>
        <w:noProof/>
        <w:szCs w:val="18"/>
        <w:lang w:val="pt-BR"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6F2B5D" wp14:editId="2FF37B70">
              <wp:simplePos x="0" y="0"/>
              <wp:positionH relativeFrom="column">
                <wp:posOffset>5986145</wp:posOffset>
              </wp:positionH>
              <wp:positionV relativeFrom="paragraph">
                <wp:posOffset>-840740</wp:posOffset>
              </wp:positionV>
              <wp:extent cx="666750" cy="0"/>
              <wp:effectExtent l="0" t="0" r="19050" b="19050"/>
              <wp:wrapNone/>
              <wp:docPr id="6" name="Conector re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8216E78" id="Conector reto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1.35pt,-66.2pt" to="523.85pt,-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" strokecolor="#943634 [2405]"/>
          </w:pict>
        </mc:Fallback>
      </mc:AlternateContent>
    </w:r>
  </w:p>
  <w:p w14:paraId="71B84E29" w14:textId="77777777" w:rsidR="007C1F43" w:rsidRPr="00776A47" w:rsidRDefault="007C1F43" w:rsidP="00776A47">
    <w:pPr>
      <w:pStyle w:val="Rodap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4D007" w14:textId="77777777" w:rsidR="003C7935" w:rsidRDefault="003C7935">
      <w:r>
        <w:separator/>
      </w:r>
    </w:p>
  </w:footnote>
  <w:footnote w:type="continuationSeparator" w:id="0">
    <w:p w14:paraId="6748D88C" w14:textId="77777777" w:rsidR="003C7935" w:rsidRDefault="003C7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0" w:type="auto"/>
      <w:tblBorders>
        <w:top w:val="single" w:sz="4" w:space="0" w:color="943634" w:themeColor="accent2" w:themeShade="BF"/>
        <w:left w:val="none" w:sz="0" w:space="0" w:color="auto"/>
        <w:bottom w:val="single" w:sz="4" w:space="0" w:color="943634" w:themeColor="accent2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24"/>
    </w:tblGrid>
    <w:tr w:rsidR="007C1F43" w:rsidRPr="00264083" w14:paraId="2B8CD013" w14:textId="77777777" w:rsidTr="000B0E56">
      <w:tc>
        <w:tcPr>
          <w:tcW w:w="9224" w:type="dxa"/>
        </w:tcPr>
        <w:p w14:paraId="4C3F181C" w14:textId="2C19476C" w:rsidR="007C1F43" w:rsidRPr="00264083" w:rsidRDefault="002A7624" w:rsidP="004C414D">
          <w:pPr>
            <w:pStyle w:val="Cabealho"/>
            <w:spacing w:before="120" w:after="120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>Editora Poisson</w:t>
          </w:r>
        </w:p>
      </w:tc>
    </w:tr>
  </w:tbl>
  <w:p w14:paraId="541743F0" w14:textId="77777777" w:rsidR="007C1F43" w:rsidRDefault="007C1F43">
    <w:pPr>
      <w:pStyle w:val="Cabealho"/>
    </w:pPr>
  </w:p>
  <w:p w14:paraId="1B9642A1" w14:textId="77777777" w:rsidR="007C1F43" w:rsidRDefault="007C1F4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EFC94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t-BR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it-I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it-IT"/>
      </w:rPr>
    </w:lvl>
  </w:abstractNum>
  <w:abstractNum w:abstractNumId="8">
    <w:nsid w:val="00000013"/>
    <w:multiLevelType w:val="multilevel"/>
    <w:tmpl w:val="A628FDB8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753682"/>
    <w:multiLevelType w:val="hybridMultilevel"/>
    <w:tmpl w:val="B6DE1156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4D5EB8"/>
    <w:multiLevelType w:val="hybridMultilevel"/>
    <w:tmpl w:val="12A4A056"/>
    <w:lvl w:ilvl="0" w:tplc="8640DE70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F229DB"/>
    <w:multiLevelType w:val="hybridMultilevel"/>
    <w:tmpl w:val="C38A3D3C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F04BBB"/>
    <w:multiLevelType w:val="hybridMultilevel"/>
    <w:tmpl w:val="F25C34C8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9A7F5A"/>
    <w:multiLevelType w:val="hybridMultilevel"/>
    <w:tmpl w:val="CAA0D424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E94CC8"/>
    <w:multiLevelType w:val="multilevel"/>
    <w:tmpl w:val="A0824770"/>
    <w:lvl w:ilvl="0">
      <w:start w:val="1"/>
      <w:numFmt w:val="decimal"/>
      <w:pStyle w:val="TtuloNvel1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1">
      <w:start w:val="1"/>
      <w:numFmt w:val="decimal"/>
      <w:pStyle w:val="TtuloNvel2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1F036536"/>
    <w:multiLevelType w:val="hybridMultilevel"/>
    <w:tmpl w:val="3AA083D8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33EF2"/>
    <w:multiLevelType w:val="hybridMultilevel"/>
    <w:tmpl w:val="25D23778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887955"/>
    <w:multiLevelType w:val="hybridMultilevel"/>
    <w:tmpl w:val="65140B70"/>
    <w:lvl w:ilvl="0" w:tplc="FC4A28D8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60" w:hanging="360"/>
      </w:pPr>
    </w:lvl>
    <w:lvl w:ilvl="2" w:tplc="0416001B" w:tentative="1">
      <w:start w:val="1"/>
      <w:numFmt w:val="lowerRoman"/>
      <w:lvlText w:val="%3."/>
      <w:lvlJc w:val="right"/>
      <w:pPr>
        <w:ind w:left="2480" w:hanging="180"/>
      </w:pPr>
    </w:lvl>
    <w:lvl w:ilvl="3" w:tplc="0416000F" w:tentative="1">
      <w:start w:val="1"/>
      <w:numFmt w:val="decimal"/>
      <w:lvlText w:val="%4."/>
      <w:lvlJc w:val="left"/>
      <w:pPr>
        <w:ind w:left="3200" w:hanging="360"/>
      </w:pPr>
    </w:lvl>
    <w:lvl w:ilvl="4" w:tplc="04160019" w:tentative="1">
      <w:start w:val="1"/>
      <w:numFmt w:val="lowerLetter"/>
      <w:lvlText w:val="%5."/>
      <w:lvlJc w:val="left"/>
      <w:pPr>
        <w:ind w:left="3920" w:hanging="360"/>
      </w:pPr>
    </w:lvl>
    <w:lvl w:ilvl="5" w:tplc="0416001B" w:tentative="1">
      <w:start w:val="1"/>
      <w:numFmt w:val="lowerRoman"/>
      <w:lvlText w:val="%6."/>
      <w:lvlJc w:val="right"/>
      <w:pPr>
        <w:ind w:left="4640" w:hanging="180"/>
      </w:pPr>
    </w:lvl>
    <w:lvl w:ilvl="6" w:tplc="0416000F" w:tentative="1">
      <w:start w:val="1"/>
      <w:numFmt w:val="decimal"/>
      <w:lvlText w:val="%7."/>
      <w:lvlJc w:val="left"/>
      <w:pPr>
        <w:ind w:left="5360" w:hanging="360"/>
      </w:pPr>
    </w:lvl>
    <w:lvl w:ilvl="7" w:tplc="04160019" w:tentative="1">
      <w:start w:val="1"/>
      <w:numFmt w:val="lowerLetter"/>
      <w:lvlText w:val="%8."/>
      <w:lvlJc w:val="left"/>
      <w:pPr>
        <w:ind w:left="6080" w:hanging="360"/>
      </w:pPr>
    </w:lvl>
    <w:lvl w:ilvl="8" w:tplc="0416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36B50A10"/>
    <w:multiLevelType w:val="hybridMultilevel"/>
    <w:tmpl w:val="7D940112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E36E9F"/>
    <w:multiLevelType w:val="hybridMultilevel"/>
    <w:tmpl w:val="437699EE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A31D64"/>
    <w:multiLevelType w:val="hybridMultilevel"/>
    <w:tmpl w:val="658C2B1C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2A671E"/>
    <w:multiLevelType w:val="hybridMultilevel"/>
    <w:tmpl w:val="483E06F6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603942"/>
    <w:multiLevelType w:val="multilevel"/>
    <w:tmpl w:val="91BED21E"/>
    <w:lvl w:ilvl="0">
      <w:start w:val="1"/>
      <w:numFmt w:val="decimal"/>
      <w:pStyle w:val="PH1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pStyle w:val="Estilo3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23">
    <w:nsid w:val="52EB50FA"/>
    <w:multiLevelType w:val="hybridMultilevel"/>
    <w:tmpl w:val="840A1340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E076F"/>
    <w:multiLevelType w:val="hybridMultilevel"/>
    <w:tmpl w:val="8474CA94"/>
    <w:lvl w:ilvl="0" w:tplc="DC5420D8">
      <w:start w:val="1"/>
      <w:numFmt w:val="lowerLetter"/>
      <w:lvlText w:val="%1)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5">
    <w:nsid w:val="5CEB5C64"/>
    <w:multiLevelType w:val="hybridMultilevel"/>
    <w:tmpl w:val="4EA8E21E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5256B"/>
    <w:multiLevelType w:val="hybridMultilevel"/>
    <w:tmpl w:val="8A80B8B8"/>
    <w:lvl w:ilvl="0" w:tplc="C680C6D6">
      <w:start w:val="1"/>
      <w:numFmt w:val="decimal"/>
      <w:lvlText w:val="[%1]"/>
      <w:lvlJc w:val="left"/>
      <w:pPr>
        <w:ind w:left="720" w:hanging="360"/>
      </w:pPr>
      <w:rPr>
        <w:rFonts w:hint="default"/>
        <w:color w:val="A15426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40CF4"/>
    <w:multiLevelType w:val="hybridMultilevel"/>
    <w:tmpl w:val="21FC0298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58124C"/>
    <w:multiLevelType w:val="hybridMultilevel"/>
    <w:tmpl w:val="277E6FEA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433600"/>
    <w:multiLevelType w:val="hybridMultilevel"/>
    <w:tmpl w:val="4454BA10"/>
    <w:lvl w:ilvl="0" w:tplc="3CBEA7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9D04B6"/>
    <w:multiLevelType w:val="hybridMultilevel"/>
    <w:tmpl w:val="7BAE4136"/>
    <w:lvl w:ilvl="0" w:tplc="029A4C06">
      <w:start w:val="1"/>
      <w:numFmt w:val="upperRoman"/>
      <w:lvlText w:val="%1-"/>
      <w:lvlJc w:val="left"/>
      <w:pPr>
        <w:ind w:left="1080" w:hanging="720"/>
      </w:pPr>
      <w:rPr>
        <w:rFonts w:hint="default"/>
        <w:b/>
        <w:i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F979D0"/>
    <w:multiLevelType w:val="hybridMultilevel"/>
    <w:tmpl w:val="CBDA001A"/>
    <w:lvl w:ilvl="0" w:tplc="3CBEA7F0">
      <w:start w:val="1"/>
      <w:numFmt w:val="bullet"/>
      <w:lvlText w:val=""/>
      <w:lvlJc w:val="left"/>
      <w:pPr>
        <w:ind w:left="1400" w:hanging="360"/>
      </w:pPr>
      <w:rPr>
        <w:rFonts w:ascii="Wingdings" w:hAnsi="Wingdings" w:hint="default"/>
        <w:color w:val="943634"/>
      </w:rPr>
    </w:lvl>
    <w:lvl w:ilvl="1" w:tplc="0416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7DC36DF7"/>
    <w:multiLevelType w:val="hybridMultilevel"/>
    <w:tmpl w:val="CFDCC246"/>
    <w:lvl w:ilvl="0" w:tplc="20EC4EEA">
      <w:start w:val="1"/>
      <w:numFmt w:val="decimal"/>
      <w:lvlText w:val="[%1]"/>
      <w:lvlJc w:val="left"/>
      <w:pPr>
        <w:ind w:left="720" w:hanging="360"/>
      </w:pPr>
      <w:rPr>
        <w:rFonts w:hint="default"/>
        <w:color w:val="94363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4"/>
  </w:num>
  <w:num w:numId="4">
    <w:abstractNumId w:val="28"/>
  </w:num>
  <w:num w:numId="5">
    <w:abstractNumId w:val="18"/>
  </w:num>
  <w:num w:numId="6">
    <w:abstractNumId w:val="23"/>
  </w:num>
  <w:num w:numId="7">
    <w:abstractNumId w:val="24"/>
  </w:num>
  <w:num w:numId="8">
    <w:abstractNumId w:val="13"/>
  </w:num>
  <w:num w:numId="9">
    <w:abstractNumId w:val="21"/>
  </w:num>
  <w:num w:numId="10">
    <w:abstractNumId w:val="32"/>
  </w:num>
  <w:num w:numId="11">
    <w:abstractNumId w:val="25"/>
  </w:num>
  <w:num w:numId="12">
    <w:abstractNumId w:val="12"/>
  </w:num>
  <w:num w:numId="13">
    <w:abstractNumId w:val="20"/>
  </w:num>
  <w:num w:numId="14">
    <w:abstractNumId w:val="19"/>
  </w:num>
  <w:num w:numId="15">
    <w:abstractNumId w:val="27"/>
  </w:num>
  <w:num w:numId="16">
    <w:abstractNumId w:val="16"/>
  </w:num>
  <w:num w:numId="17">
    <w:abstractNumId w:val="9"/>
  </w:num>
  <w:num w:numId="18">
    <w:abstractNumId w:val="11"/>
  </w:num>
  <w:num w:numId="19">
    <w:abstractNumId w:val="30"/>
  </w:num>
  <w:num w:numId="20">
    <w:abstractNumId w:val="29"/>
  </w:num>
  <w:num w:numId="21">
    <w:abstractNumId w:val="15"/>
  </w:num>
  <w:num w:numId="22">
    <w:abstractNumId w:val="17"/>
  </w:num>
  <w:num w:numId="23">
    <w:abstractNumId w:val="31"/>
  </w:num>
  <w:num w:numId="24">
    <w:abstractNumId w:val="10"/>
  </w:num>
  <w:num w:numId="25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28"/>
    <w:rsid w:val="00002EF0"/>
    <w:rsid w:val="000036BB"/>
    <w:rsid w:val="00015721"/>
    <w:rsid w:val="0001768D"/>
    <w:rsid w:val="00017E82"/>
    <w:rsid w:val="00025990"/>
    <w:rsid w:val="000353BE"/>
    <w:rsid w:val="000371CE"/>
    <w:rsid w:val="000376FD"/>
    <w:rsid w:val="00043FFF"/>
    <w:rsid w:val="0004477A"/>
    <w:rsid w:val="00044D7C"/>
    <w:rsid w:val="000462A2"/>
    <w:rsid w:val="000473C0"/>
    <w:rsid w:val="00047E5A"/>
    <w:rsid w:val="00050A52"/>
    <w:rsid w:val="000536C2"/>
    <w:rsid w:val="00053A55"/>
    <w:rsid w:val="00055272"/>
    <w:rsid w:val="00055331"/>
    <w:rsid w:val="00065DA9"/>
    <w:rsid w:val="00066AFB"/>
    <w:rsid w:val="00073308"/>
    <w:rsid w:val="00084D25"/>
    <w:rsid w:val="00087280"/>
    <w:rsid w:val="000874A8"/>
    <w:rsid w:val="000906A4"/>
    <w:rsid w:val="0009075C"/>
    <w:rsid w:val="00092D57"/>
    <w:rsid w:val="00097618"/>
    <w:rsid w:val="000A228B"/>
    <w:rsid w:val="000B0E56"/>
    <w:rsid w:val="000B6567"/>
    <w:rsid w:val="000C0AEB"/>
    <w:rsid w:val="000C6495"/>
    <w:rsid w:val="000D1834"/>
    <w:rsid w:val="000D74F5"/>
    <w:rsid w:val="000E112C"/>
    <w:rsid w:val="000E5B2F"/>
    <w:rsid w:val="000E63E3"/>
    <w:rsid w:val="000F0CD8"/>
    <w:rsid w:val="000F1ACD"/>
    <w:rsid w:val="000F1B66"/>
    <w:rsid w:val="000F55F4"/>
    <w:rsid w:val="000F6911"/>
    <w:rsid w:val="000F7B64"/>
    <w:rsid w:val="001027D4"/>
    <w:rsid w:val="001046BC"/>
    <w:rsid w:val="0011084A"/>
    <w:rsid w:val="00113DEB"/>
    <w:rsid w:val="00116B2F"/>
    <w:rsid w:val="0012092D"/>
    <w:rsid w:val="00126DC4"/>
    <w:rsid w:val="00130B63"/>
    <w:rsid w:val="00130EFB"/>
    <w:rsid w:val="00133BA2"/>
    <w:rsid w:val="00135255"/>
    <w:rsid w:val="00137B62"/>
    <w:rsid w:val="001402FE"/>
    <w:rsid w:val="0014258B"/>
    <w:rsid w:val="00143757"/>
    <w:rsid w:val="00144FDD"/>
    <w:rsid w:val="00145721"/>
    <w:rsid w:val="00150E15"/>
    <w:rsid w:val="0015470B"/>
    <w:rsid w:val="00160131"/>
    <w:rsid w:val="0016196B"/>
    <w:rsid w:val="00171699"/>
    <w:rsid w:val="00172429"/>
    <w:rsid w:val="00174407"/>
    <w:rsid w:val="00174959"/>
    <w:rsid w:val="00176CAD"/>
    <w:rsid w:val="001814AC"/>
    <w:rsid w:val="00181667"/>
    <w:rsid w:val="00183B6B"/>
    <w:rsid w:val="0018506A"/>
    <w:rsid w:val="00193120"/>
    <w:rsid w:val="001949F4"/>
    <w:rsid w:val="001973C3"/>
    <w:rsid w:val="001A2BA9"/>
    <w:rsid w:val="001A5155"/>
    <w:rsid w:val="001A57C5"/>
    <w:rsid w:val="001B0A8B"/>
    <w:rsid w:val="001B0ABD"/>
    <w:rsid w:val="001B3238"/>
    <w:rsid w:val="001B7A9B"/>
    <w:rsid w:val="001C1728"/>
    <w:rsid w:val="001C7783"/>
    <w:rsid w:val="001C7D94"/>
    <w:rsid w:val="001D14CD"/>
    <w:rsid w:val="001F1E45"/>
    <w:rsid w:val="001F3AD7"/>
    <w:rsid w:val="001F48E1"/>
    <w:rsid w:val="001F6E5C"/>
    <w:rsid w:val="001F7B09"/>
    <w:rsid w:val="00203C3D"/>
    <w:rsid w:val="0020593A"/>
    <w:rsid w:val="002076A4"/>
    <w:rsid w:val="002126E7"/>
    <w:rsid w:val="0021598E"/>
    <w:rsid w:val="00223A5E"/>
    <w:rsid w:val="0022734D"/>
    <w:rsid w:val="002300AB"/>
    <w:rsid w:val="0023374C"/>
    <w:rsid w:val="00236F2C"/>
    <w:rsid w:val="002377FF"/>
    <w:rsid w:val="00243ED8"/>
    <w:rsid w:val="002446D8"/>
    <w:rsid w:val="00251C9D"/>
    <w:rsid w:val="0025277E"/>
    <w:rsid w:val="00255EA0"/>
    <w:rsid w:val="00264083"/>
    <w:rsid w:val="00264CC3"/>
    <w:rsid w:val="00266E9B"/>
    <w:rsid w:val="00266FF6"/>
    <w:rsid w:val="00270208"/>
    <w:rsid w:val="002708CA"/>
    <w:rsid w:val="00273173"/>
    <w:rsid w:val="002731F3"/>
    <w:rsid w:val="00273822"/>
    <w:rsid w:val="00287E63"/>
    <w:rsid w:val="00291A1B"/>
    <w:rsid w:val="0029378F"/>
    <w:rsid w:val="00293915"/>
    <w:rsid w:val="002939F8"/>
    <w:rsid w:val="00293AED"/>
    <w:rsid w:val="002A0F02"/>
    <w:rsid w:val="002A4C48"/>
    <w:rsid w:val="002A7624"/>
    <w:rsid w:val="002B20A4"/>
    <w:rsid w:val="002D3EB0"/>
    <w:rsid w:val="002D7335"/>
    <w:rsid w:val="002E105D"/>
    <w:rsid w:val="002E2252"/>
    <w:rsid w:val="002E254B"/>
    <w:rsid w:val="002E3200"/>
    <w:rsid w:val="002E3E5B"/>
    <w:rsid w:val="002E52EA"/>
    <w:rsid w:val="002E6DEC"/>
    <w:rsid w:val="002F093A"/>
    <w:rsid w:val="002F20FB"/>
    <w:rsid w:val="002F413C"/>
    <w:rsid w:val="002F4FCE"/>
    <w:rsid w:val="00300E71"/>
    <w:rsid w:val="00301056"/>
    <w:rsid w:val="003012A4"/>
    <w:rsid w:val="0030325F"/>
    <w:rsid w:val="003046BC"/>
    <w:rsid w:val="00305037"/>
    <w:rsid w:val="003053FA"/>
    <w:rsid w:val="0031066F"/>
    <w:rsid w:val="00310F23"/>
    <w:rsid w:val="0031174E"/>
    <w:rsid w:val="0031431A"/>
    <w:rsid w:val="00317451"/>
    <w:rsid w:val="00323959"/>
    <w:rsid w:val="003240C4"/>
    <w:rsid w:val="00324E30"/>
    <w:rsid w:val="00326F01"/>
    <w:rsid w:val="00331649"/>
    <w:rsid w:val="003357C7"/>
    <w:rsid w:val="00345EBF"/>
    <w:rsid w:val="00346BA8"/>
    <w:rsid w:val="003476EC"/>
    <w:rsid w:val="00351B6C"/>
    <w:rsid w:val="00351C40"/>
    <w:rsid w:val="00352C4E"/>
    <w:rsid w:val="003543D3"/>
    <w:rsid w:val="00355E73"/>
    <w:rsid w:val="003561AC"/>
    <w:rsid w:val="003565EE"/>
    <w:rsid w:val="00356706"/>
    <w:rsid w:val="003657A7"/>
    <w:rsid w:val="00366A5D"/>
    <w:rsid w:val="003740A6"/>
    <w:rsid w:val="00376017"/>
    <w:rsid w:val="003764BE"/>
    <w:rsid w:val="00376F38"/>
    <w:rsid w:val="00384160"/>
    <w:rsid w:val="00390B56"/>
    <w:rsid w:val="00391A68"/>
    <w:rsid w:val="00391F6B"/>
    <w:rsid w:val="00394247"/>
    <w:rsid w:val="00394531"/>
    <w:rsid w:val="003A0F59"/>
    <w:rsid w:val="003A33FA"/>
    <w:rsid w:val="003A58CA"/>
    <w:rsid w:val="003B451F"/>
    <w:rsid w:val="003B48FA"/>
    <w:rsid w:val="003B4BA7"/>
    <w:rsid w:val="003B4ED1"/>
    <w:rsid w:val="003C4EE6"/>
    <w:rsid w:val="003C7935"/>
    <w:rsid w:val="003C798D"/>
    <w:rsid w:val="003D077A"/>
    <w:rsid w:val="003D1B2F"/>
    <w:rsid w:val="003D5793"/>
    <w:rsid w:val="003E0FB0"/>
    <w:rsid w:val="003F31B0"/>
    <w:rsid w:val="003F31E9"/>
    <w:rsid w:val="003F6DF3"/>
    <w:rsid w:val="003F7410"/>
    <w:rsid w:val="00400015"/>
    <w:rsid w:val="0040517B"/>
    <w:rsid w:val="00406191"/>
    <w:rsid w:val="004065C0"/>
    <w:rsid w:val="00406779"/>
    <w:rsid w:val="004146F1"/>
    <w:rsid w:val="0042521F"/>
    <w:rsid w:val="0042600F"/>
    <w:rsid w:val="004341E0"/>
    <w:rsid w:val="00437F28"/>
    <w:rsid w:val="00443796"/>
    <w:rsid w:val="00443A63"/>
    <w:rsid w:val="00443D57"/>
    <w:rsid w:val="004449F5"/>
    <w:rsid w:val="004466DE"/>
    <w:rsid w:val="00447159"/>
    <w:rsid w:val="00457F2A"/>
    <w:rsid w:val="00461AAF"/>
    <w:rsid w:val="00462067"/>
    <w:rsid w:val="004654F2"/>
    <w:rsid w:val="004661EA"/>
    <w:rsid w:val="00470F4B"/>
    <w:rsid w:val="00471423"/>
    <w:rsid w:val="00471E97"/>
    <w:rsid w:val="0047399D"/>
    <w:rsid w:val="00474F63"/>
    <w:rsid w:val="0047509C"/>
    <w:rsid w:val="00476416"/>
    <w:rsid w:val="00480D43"/>
    <w:rsid w:val="00480DB4"/>
    <w:rsid w:val="00484FA6"/>
    <w:rsid w:val="00487729"/>
    <w:rsid w:val="00491CF0"/>
    <w:rsid w:val="0049242C"/>
    <w:rsid w:val="004959AA"/>
    <w:rsid w:val="004A0E3A"/>
    <w:rsid w:val="004A1454"/>
    <w:rsid w:val="004A3FEB"/>
    <w:rsid w:val="004A46BC"/>
    <w:rsid w:val="004B00FE"/>
    <w:rsid w:val="004B0A61"/>
    <w:rsid w:val="004B1868"/>
    <w:rsid w:val="004B2E8A"/>
    <w:rsid w:val="004B5174"/>
    <w:rsid w:val="004B731A"/>
    <w:rsid w:val="004C07A6"/>
    <w:rsid w:val="004C414D"/>
    <w:rsid w:val="004C71BF"/>
    <w:rsid w:val="004D16B9"/>
    <w:rsid w:val="004D1D32"/>
    <w:rsid w:val="004D5546"/>
    <w:rsid w:val="004E3EF7"/>
    <w:rsid w:val="004E6A8B"/>
    <w:rsid w:val="004E6FE0"/>
    <w:rsid w:val="004E76F1"/>
    <w:rsid w:val="004F4CB6"/>
    <w:rsid w:val="004F5DAC"/>
    <w:rsid w:val="00501513"/>
    <w:rsid w:val="00503472"/>
    <w:rsid w:val="00504203"/>
    <w:rsid w:val="005053EA"/>
    <w:rsid w:val="00505C6A"/>
    <w:rsid w:val="005143AF"/>
    <w:rsid w:val="00517134"/>
    <w:rsid w:val="0051783A"/>
    <w:rsid w:val="00517E59"/>
    <w:rsid w:val="0052254F"/>
    <w:rsid w:val="005273C4"/>
    <w:rsid w:val="00534D9C"/>
    <w:rsid w:val="005357F1"/>
    <w:rsid w:val="00537EEF"/>
    <w:rsid w:val="00537F49"/>
    <w:rsid w:val="00541F10"/>
    <w:rsid w:val="00546A24"/>
    <w:rsid w:val="00555FF1"/>
    <w:rsid w:val="00561CD8"/>
    <w:rsid w:val="00563168"/>
    <w:rsid w:val="00565DDB"/>
    <w:rsid w:val="00566B1B"/>
    <w:rsid w:val="0057091C"/>
    <w:rsid w:val="00570E56"/>
    <w:rsid w:val="005734C1"/>
    <w:rsid w:val="005761A7"/>
    <w:rsid w:val="00577669"/>
    <w:rsid w:val="00584665"/>
    <w:rsid w:val="00585651"/>
    <w:rsid w:val="00587133"/>
    <w:rsid w:val="0059008E"/>
    <w:rsid w:val="0059231E"/>
    <w:rsid w:val="0059311D"/>
    <w:rsid w:val="00595732"/>
    <w:rsid w:val="00597F8F"/>
    <w:rsid w:val="005A0301"/>
    <w:rsid w:val="005A65FA"/>
    <w:rsid w:val="005C0CED"/>
    <w:rsid w:val="005C1E12"/>
    <w:rsid w:val="005C7A4F"/>
    <w:rsid w:val="005D438D"/>
    <w:rsid w:val="005D467D"/>
    <w:rsid w:val="005D5701"/>
    <w:rsid w:val="005D5A68"/>
    <w:rsid w:val="005D628E"/>
    <w:rsid w:val="005D6390"/>
    <w:rsid w:val="005E0E79"/>
    <w:rsid w:val="005E215A"/>
    <w:rsid w:val="005E2198"/>
    <w:rsid w:val="005E24EF"/>
    <w:rsid w:val="005F1330"/>
    <w:rsid w:val="005F17EA"/>
    <w:rsid w:val="005F7B52"/>
    <w:rsid w:val="00601687"/>
    <w:rsid w:val="006054DA"/>
    <w:rsid w:val="00611E7F"/>
    <w:rsid w:val="006231D6"/>
    <w:rsid w:val="00627768"/>
    <w:rsid w:val="00634193"/>
    <w:rsid w:val="00634CEE"/>
    <w:rsid w:val="00635786"/>
    <w:rsid w:val="00636591"/>
    <w:rsid w:val="00637E52"/>
    <w:rsid w:val="0064382A"/>
    <w:rsid w:val="006473B4"/>
    <w:rsid w:val="006506C7"/>
    <w:rsid w:val="00652C7A"/>
    <w:rsid w:val="00652CB3"/>
    <w:rsid w:val="006537D9"/>
    <w:rsid w:val="00654859"/>
    <w:rsid w:val="00655D59"/>
    <w:rsid w:val="006649A6"/>
    <w:rsid w:val="00664AA1"/>
    <w:rsid w:val="00667A14"/>
    <w:rsid w:val="00670C6E"/>
    <w:rsid w:val="00673322"/>
    <w:rsid w:val="0067549E"/>
    <w:rsid w:val="0067561E"/>
    <w:rsid w:val="006768BD"/>
    <w:rsid w:val="0067767F"/>
    <w:rsid w:val="00680243"/>
    <w:rsid w:val="00682D80"/>
    <w:rsid w:val="00684AB0"/>
    <w:rsid w:val="00693A34"/>
    <w:rsid w:val="00697602"/>
    <w:rsid w:val="006A1BA5"/>
    <w:rsid w:val="006A3D5D"/>
    <w:rsid w:val="006A4789"/>
    <w:rsid w:val="006A54CD"/>
    <w:rsid w:val="006A7CFB"/>
    <w:rsid w:val="006B09BC"/>
    <w:rsid w:val="006B2F93"/>
    <w:rsid w:val="006C263E"/>
    <w:rsid w:val="006C444B"/>
    <w:rsid w:val="006C74CD"/>
    <w:rsid w:val="006C764E"/>
    <w:rsid w:val="006D60E5"/>
    <w:rsid w:val="006D75D3"/>
    <w:rsid w:val="006D760C"/>
    <w:rsid w:val="006E02B1"/>
    <w:rsid w:val="006E14CB"/>
    <w:rsid w:val="006E15B6"/>
    <w:rsid w:val="006E22CB"/>
    <w:rsid w:val="006E3098"/>
    <w:rsid w:val="006E316C"/>
    <w:rsid w:val="006E3848"/>
    <w:rsid w:val="006E3E16"/>
    <w:rsid w:val="006E5E2F"/>
    <w:rsid w:val="006F1898"/>
    <w:rsid w:val="006F4058"/>
    <w:rsid w:val="0071256D"/>
    <w:rsid w:val="00712660"/>
    <w:rsid w:val="00713C24"/>
    <w:rsid w:val="007171F5"/>
    <w:rsid w:val="00717243"/>
    <w:rsid w:val="00717B31"/>
    <w:rsid w:val="00720745"/>
    <w:rsid w:val="00721D64"/>
    <w:rsid w:val="007220C7"/>
    <w:rsid w:val="00724FC3"/>
    <w:rsid w:val="0074181B"/>
    <w:rsid w:val="00744397"/>
    <w:rsid w:val="007469A4"/>
    <w:rsid w:val="00746CCA"/>
    <w:rsid w:val="007529ED"/>
    <w:rsid w:val="00757B78"/>
    <w:rsid w:val="00760C32"/>
    <w:rsid w:val="007657BE"/>
    <w:rsid w:val="007657CE"/>
    <w:rsid w:val="007658FA"/>
    <w:rsid w:val="00767082"/>
    <w:rsid w:val="00771E50"/>
    <w:rsid w:val="007732A4"/>
    <w:rsid w:val="00774B5B"/>
    <w:rsid w:val="00776A47"/>
    <w:rsid w:val="00780FFD"/>
    <w:rsid w:val="0078219B"/>
    <w:rsid w:val="00785FD3"/>
    <w:rsid w:val="0079041B"/>
    <w:rsid w:val="007910E7"/>
    <w:rsid w:val="007927F1"/>
    <w:rsid w:val="00793E6A"/>
    <w:rsid w:val="0079550F"/>
    <w:rsid w:val="007A0B4A"/>
    <w:rsid w:val="007B1499"/>
    <w:rsid w:val="007B150B"/>
    <w:rsid w:val="007B3CD1"/>
    <w:rsid w:val="007B7399"/>
    <w:rsid w:val="007C1F43"/>
    <w:rsid w:val="007C2485"/>
    <w:rsid w:val="007C3728"/>
    <w:rsid w:val="007C6FC7"/>
    <w:rsid w:val="007D1373"/>
    <w:rsid w:val="007D3994"/>
    <w:rsid w:val="007D4CA1"/>
    <w:rsid w:val="007D681C"/>
    <w:rsid w:val="007E6810"/>
    <w:rsid w:val="007F0F21"/>
    <w:rsid w:val="007F2D3A"/>
    <w:rsid w:val="007F4697"/>
    <w:rsid w:val="007F7D2F"/>
    <w:rsid w:val="00801D21"/>
    <w:rsid w:val="008050DA"/>
    <w:rsid w:val="00805726"/>
    <w:rsid w:val="00810149"/>
    <w:rsid w:val="008112B5"/>
    <w:rsid w:val="00812813"/>
    <w:rsid w:val="0081549B"/>
    <w:rsid w:val="00816888"/>
    <w:rsid w:val="008221A2"/>
    <w:rsid w:val="0082334D"/>
    <w:rsid w:val="008248F4"/>
    <w:rsid w:val="00825DCE"/>
    <w:rsid w:val="0082753F"/>
    <w:rsid w:val="00831A1A"/>
    <w:rsid w:val="00832180"/>
    <w:rsid w:val="00836324"/>
    <w:rsid w:val="00841410"/>
    <w:rsid w:val="00842382"/>
    <w:rsid w:val="00843072"/>
    <w:rsid w:val="00850C6D"/>
    <w:rsid w:val="00852DFD"/>
    <w:rsid w:val="0085373B"/>
    <w:rsid w:val="0085382D"/>
    <w:rsid w:val="00853E73"/>
    <w:rsid w:val="008573FC"/>
    <w:rsid w:val="00861673"/>
    <w:rsid w:val="00862901"/>
    <w:rsid w:val="00862976"/>
    <w:rsid w:val="00862A23"/>
    <w:rsid w:val="00865826"/>
    <w:rsid w:val="00870E41"/>
    <w:rsid w:val="00871565"/>
    <w:rsid w:val="008736FF"/>
    <w:rsid w:val="00882998"/>
    <w:rsid w:val="00886C24"/>
    <w:rsid w:val="00890D15"/>
    <w:rsid w:val="00891F30"/>
    <w:rsid w:val="00894C41"/>
    <w:rsid w:val="00894EE4"/>
    <w:rsid w:val="008966CD"/>
    <w:rsid w:val="008A374E"/>
    <w:rsid w:val="008B04EB"/>
    <w:rsid w:val="008B097A"/>
    <w:rsid w:val="008B34C4"/>
    <w:rsid w:val="008B6896"/>
    <w:rsid w:val="008C10A0"/>
    <w:rsid w:val="008C164C"/>
    <w:rsid w:val="008C16E3"/>
    <w:rsid w:val="008C2545"/>
    <w:rsid w:val="008C38C1"/>
    <w:rsid w:val="008C4681"/>
    <w:rsid w:val="008C62FD"/>
    <w:rsid w:val="008C74F5"/>
    <w:rsid w:val="008C7FCC"/>
    <w:rsid w:val="008D1316"/>
    <w:rsid w:val="008D5275"/>
    <w:rsid w:val="008D5B32"/>
    <w:rsid w:val="008D653D"/>
    <w:rsid w:val="008D6846"/>
    <w:rsid w:val="008D7125"/>
    <w:rsid w:val="008D7F21"/>
    <w:rsid w:val="008E2442"/>
    <w:rsid w:val="008E4C13"/>
    <w:rsid w:val="008F07A9"/>
    <w:rsid w:val="00906650"/>
    <w:rsid w:val="00907485"/>
    <w:rsid w:val="00914156"/>
    <w:rsid w:val="00916CF7"/>
    <w:rsid w:val="00923427"/>
    <w:rsid w:val="00923BB6"/>
    <w:rsid w:val="009243A1"/>
    <w:rsid w:val="00924FD0"/>
    <w:rsid w:val="009261BB"/>
    <w:rsid w:val="00934FD5"/>
    <w:rsid w:val="0094197C"/>
    <w:rsid w:val="009455B6"/>
    <w:rsid w:val="009462F6"/>
    <w:rsid w:val="00954EBE"/>
    <w:rsid w:val="009566B6"/>
    <w:rsid w:val="00965208"/>
    <w:rsid w:val="00967152"/>
    <w:rsid w:val="009673F0"/>
    <w:rsid w:val="00967E3D"/>
    <w:rsid w:val="009740C9"/>
    <w:rsid w:val="00981F24"/>
    <w:rsid w:val="00982E8E"/>
    <w:rsid w:val="009841A7"/>
    <w:rsid w:val="00984FF3"/>
    <w:rsid w:val="00985E9C"/>
    <w:rsid w:val="00986865"/>
    <w:rsid w:val="00990A9F"/>
    <w:rsid w:val="009951D0"/>
    <w:rsid w:val="00996C2A"/>
    <w:rsid w:val="009A13CB"/>
    <w:rsid w:val="009A15BA"/>
    <w:rsid w:val="009A3B08"/>
    <w:rsid w:val="009A3BB6"/>
    <w:rsid w:val="009A5C36"/>
    <w:rsid w:val="009B068B"/>
    <w:rsid w:val="009B10E6"/>
    <w:rsid w:val="009B1F66"/>
    <w:rsid w:val="009B3CA5"/>
    <w:rsid w:val="009B42C0"/>
    <w:rsid w:val="009C1518"/>
    <w:rsid w:val="009C45EB"/>
    <w:rsid w:val="009C4C24"/>
    <w:rsid w:val="009D0FA1"/>
    <w:rsid w:val="009D13E9"/>
    <w:rsid w:val="009D2CE4"/>
    <w:rsid w:val="009D4F9A"/>
    <w:rsid w:val="009D5795"/>
    <w:rsid w:val="009E2F03"/>
    <w:rsid w:val="009E4408"/>
    <w:rsid w:val="009E5F8A"/>
    <w:rsid w:val="009E6944"/>
    <w:rsid w:val="009F7BCF"/>
    <w:rsid w:val="00A01748"/>
    <w:rsid w:val="00A01E77"/>
    <w:rsid w:val="00A062F5"/>
    <w:rsid w:val="00A076E7"/>
    <w:rsid w:val="00A0775F"/>
    <w:rsid w:val="00A11A3D"/>
    <w:rsid w:val="00A12894"/>
    <w:rsid w:val="00A20ADD"/>
    <w:rsid w:val="00A20CBD"/>
    <w:rsid w:val="00A22BEE"/>
    <w:rsid w:val="00A22E1D"/>
    <w:rsid w:val="00A30CB5"/>
    <w:rsid w:val="00A32556"/>
    <w:rsid w:val="00A43C98"/>
    <w:rsid w:val="00A4715D"/>
    <w:rsid w:val="00A474C8"/>
    <w:rsid w:val="00A500E3"/>
    <w:rsid w:val="00A512BE"/>
    <w:rsid w:val="00A53860"/>
    <w:rsid w:val="00A5391A"/>
    <w:rsid w:val="00A5401E"/>
    <w:rsid w:val="00A54C0F"/>
    <w:rsid w:val="00A63A7A"/>
    <w:rsid w:val="00A704CE"/>
    <w:rsid w:val="00A72686"/>
    <w:rsid w:val="00A734A8"/>
    <w:rsid w:val="00A8041F"/>
    <w:rsid w:val="00A85074"/>
    <w:rsid w:val="00A9134E"/>
    <w:rsid w:val="00A96758"/>
    <w:rsid w:val="00AA0AAD"/>
    <w:rsid w:val="00AB092B"/>
    <w:rsid w:val="00AB52B7"/>
    <w:rsid w:val="00AB5CFA"/>
    <w:rsid w:val="00AC07CF"/>
    <w:rsid w:val="00AC0E41"/>
    <w:rsid w:val="00AC25F3"/>
    <w:rsid w:val="00AC6697"/>
    <w:rsid w:val="00AD3D26"/>
    <w:rsid w:val="00AE1F37"/>
    <w:rsid w:val="00AE2C8F"/>
    <w:rsid w:val="00AE317E"/>
    <w:rsid w:val="00AE3582"/>
    <w:rsid w:val="00AE5CF3"/>
    <w:rsid w:val="00AE7D57"/>
    <w:rsid w:val="00AE7FEF"/>
    <w:rsid w:val="00AF212D"/>
    <w:rsid w:val="00AF2795"/>
    <w:rsid w:val="00AF3DD9"/>
    <w:rsid w:val="00B01290"/>
    <w:rsid w:val="00B12030"/>
    <w:rsid w:val="00B12404"/>
    <w:rsid w:val="00B12CC1"/>
    <w:rsid w:val="00B14DAD"/>
    <w:rsid w:val="00B22134"/>
    <w:rsid w:val="00B23EF4"/>
    <w:rsid w:val="00B23FFE"/>
    <w:rsid w:val="00B2637C"/>
    <w:rsid w:val="00B31CA5"/>
    <w:rsid w:val="00B31CA9"/>
    <w:rsid w:val="00B3227F"/>
    <w:rsid w:val="00B34086"/>
    <w:rsid w:val="00B35A9C"/>
    <w:rsid w:val="00B37BEB"/>
    <w:rsid w:val="00B42BD1"/>
    <w:rsid w:val="00B4365F"/>
    <w:rsid w:val="00B455FC"/>
    <w:rsid w:val="00B51E66"/>
    <w:rsid w:val="00B5253A"/>
    <w:rsid w:val="00B56FC2"/>
    <w:rsid w:val="00B63157"/>
    <w:rsid w:val="00B65113"/>
    <w:rsid w:val="00B65659"/>
    <w:rsid w:val="00B67D44"/>
    <w:rsid w:val="00B7101F"/>
    <w:rsid w:val="00B71028"/>
    <w:rsid w:val="00B715CC"/>
    <w:rsid w:val="00B73495"/>
    <w:rsid w:val="00B7713A"/>
    <w:rsid w:val="00B865BC"/>
    <w:rsid w:val="00B86B63"/>
    <w:rsid w:val="00B86FA6"/>
    <w:rsid w:val="00B91A94"/>
    <w:rsid w:val="00BA076A"/>
    <w:rsid w:val="00BA6F1D"/>
    <w:rsid w:val="00BA7191"/>
    <w:rsid w:val="00BA7EBD"/>
    <w:rsid w:val="00BB45CC"/>
    <w:rsid w:val="00BB4FB4"/>
    <w:rsid w:val="00BB5191"/>
    <w:rsid w:val="00BB5A6E"/>
    <w:rsid w:val="00BC0B17"/>
    <w:rsid w:val="00BC6837"/>
    <w:rsid w:val="00BD2AFB"/>
    <w:rsid w:val="00BD3A5E"/>
    <w:rsid w:val="00BD6337"/>
    <w:rsid w:val="00BE0599"/>
    <w:rsid w:val="00BE3AA6"/>
    <w:rsid w:val="00BE3DF7"/>
    <w:rsid w:val="00BE3F84"/>
    <w:rsid w:val="00BE5B25"/>
    <w:rsid w:val="00BE60E4"/>
    <w:rsid w:val="00BE65FC"/>
    <w:rsid w:val="00BE66E8"/>
    <w:rsid w:val="00BF2AE8"/>
    <w:rsid w:val="00BF2B13"/>
    <w:rsid w:val="00BF65C6"/>
    <w:rsid w:val="00C017F8"/>
    <w:rsid w:val="00C06080"/>
    <w:rsid w:val="00C060DD"/>
    <w:rsid w:val="00C11606"/>
    <w:rsid w:val="00C12A0F"/>
    <w:rsid w:val="00C14D43"/>
    <w:rsid w:val="00C157AB"/>
    <w:rsid w:val="00C17ED3"/>
    <w:rsid w:val="00C20363"/>
    <w:rsid w:val="00C21D40"/>
    <w:rsid w:val="00C260A1"/>
    <w:rsid w:val="00C26705"/>
    <w:rsid w:val="00C30BC4"/>
    <w:rsid w:val="00C31DD8"/>
    <w:rsid w:val="00C349A8"/>
    <w:rsid w:val="00C34C17"/>
    <w:rsid w:val="00C413BC"/>
    <w:rsid w:val="00C430D5"/>
    <w:rsid w:val="00C44C06"/>
    <w:rsid w:val="00C50E74"/>
    <w:rsid w:val="00C51531"/>
    <w:rsid w:val="00C525F5"/>
    <w:rsid w:val="00C62B9D"/>
    <w:rsid w:val="00C64871"/>
    <w:rsid w:val="00C71DAD"/>
    <w:rsid w:val="00C7252D"/>
    <w:rsid w:val="00C72552"/>
    <w:rsid w:val="00C76938"/>
    <w:rsid w:val="00C77B6E"/>
    <w:rsid w:val="00C77E1D"/>
    <w:rsid w:val="00C81588"/>
    <w:rsid w:val="00C81F9F"/>
    <w:rsid w:val="00C82092"/>
    <w:rsid w:val="00C83327"/>
    <w:rsid w:val="00C8546A"/>
    <w:rsid w:val="00C917F7"/>
    <w:rsid w:val="00C93F3B"/>
    <w:rsid w:val="00C96C80"/>
    <w:rsid w:val="00CA22E6"/>
    <w:rsid w:val="00CA482D"/>
    <w:rsid w:val="00CA6556"/>
    <w:rsid w:val="00CA7483"/>
    <w:rsid w:val="00CA7F37"/>
    <w:rsid w:val="00CB20C0"/>
    <w:rsid w:val="00CB3860"/>
    <w:rsid w:val="00CB41B4"/>
    <w:rsid w:val="00CB58CE"/>
    <w:rsid w:val="00CC10D4"/>
    <w:rsid w:val="00CC3C22"/>
    <w:rsid w:val="00CC593A"/>
    <w:rsid w:val="00CD1EAE"/>
    <w:rsid w:val="00CD7306"/>
    <w:rsid w:val="00CE0D15"/>
    <w:rsid w:val="00CE24E0"/>
    <w:rsid w:val="00CE2809"/>
    <w:rsid w:val="00CE411D"/>
    <w:rsid w:val="00CE62C4"/>
    <w:rsid w:val="00CF51CE"/>
    <w:rsid w:val="00CF68A9"/>
    <w:rsid w:val="00D01B6D"/>
    <w:rsid w:val="00D02CC9"/>
    <w:rsid w:val="00D06D2A"/>
    <w:rsid w:val="00D07C8D"/>
    <w:rsid w:val="00D138D9"/>
    <w:rsid w:val="00D154D7"/>
    <w:rsid w:val="00D170BD"/>
    <w:rsid w:val="00D24136"/>
    <w:rsid w:val="00D30B96"/>
    <w:rsid w:val="00D3175E"/>
    <w:rsid w:val="00D3244B"/>
    <w:rsid w:val="00D3640C"/>
    <w:rsid w:val="00D45682"/>
    <w:rsid w:val="00D50A3C"/>
    <w:rsid w:val="00D5378B"/>
    <w:rsid w:val="00D57A1B"/>
    <w:rsid w:val="00D614B7"/>
    <w:rsid w:val="00D64421"/>
    <w:rsid w:val="00D644E7"/>
    <w:rsid w:val="00D66092"/>
    <w:rsid w:val="00D662D0"/>
    <w:rsid w:val="00D6671C"/>
    <w:rsid w:val="00D66D00"/>
    <w:rsid w:val="00D823D8"/>
    <w:rsid w:val="00D829E8"/>
    <w:rsid w:val="00D83E9B"/>
    <w:rsid w:val="00D84166"/>
    <w:rsid w:val="00D8705F"/>
    <w:rsid w:val="00D95F2E"/>
    <w:rsid w:val="00DA3903"/>
    <w:rsid w:val="00DA4729"/>
    <w:rsid w:val="00DA5128"/>
    <w:rsid w:val="00DA772B"/>
    <w:rsid w:val="00DB2BC0"/>
    <w:rsid w:val="00DB5C36"/>
    <w:rsid w:val="00DB73EB"/>
    <w:rsid w:val="00DC1A63"/>
    <w:rsid w:val="00DC6D5E"/>
    <w:rsid w:val="00DD3D8F"/>
    <w:rsid w:val="00DE0008"/>
    <w:rsid w:val="00DE0167"/>
    <w:rsid w:val="00DE22B1"/>
    <w:rsid w:val="00DE3378"/>
    <w:rsid w:val="00DF1FC2"/>
    <w:rsid w:val="00E01D65"/>
    <w:rsid w:val="00E04A6C"/>
    <w:rsid w:val="00E0535E"/>
    <w:rsid w:val="00E05B4E"/>
    <w:rsid w:val="00E064D6"/>
    <w:rsid w:val="00E06ACA"/>
    <w:rsid w:val="00E11620"/>
    <w:rsid w:val="00E11EFB"/>
    <w:rsid w:val="00E175F4"/>
    <w:rsid w:val="00E21662"/>
    <w:rsid w:val="00E33DF1"/>
    <w:rsid w:val="00E35184"/>
    <w:rsid w:val="00E4068E"/>
    <w:rsid w:val="00E41480"/>
    <w:rsid w:val="00E4467D"/>
    <w:rsid w:val="00E53389"/>
    <w:rsid w:val="00E53C2B"/>
    <w:rsid w:val="00E53D56"/>
    <w:rsid w:val="00E6157C"/>
    <w:rsid w:val="00E6190A"/>
    <w:rsid w:val="00E663F6"/>
    <w:rsid w:val="00E7223F"/>
    <w:rsid w:val="00E72E36"/>
    <w:rsid w:val="00E74213"/>
    <w:rsid w:val="00E7550E"/>
    <w:rsid w:val="00E75B6A"/>
    <w:rsid w:val="00E75D70"/>
    <w:rsid w:val="00E7695D"/>
    <w:rsid w:val="00E80A52"/>
    <w:rsid w:val="00E81CD4"/>
    <w:rsid w:val="00E83D02"/>
    <w:rsid w:val="00E84A42"/>
    <w:rsid w:val="00E90A07"/>
    <w:rsid w:val="00E94DEA"/>
    <w:rsid w:val="00E95DAC"/>
    <w:rsid w:val="00E97EA8"/>
    <w:rsid w:val="00EA1856"/>
    <w:rsid w:val="00EA1E45"/>
    <w:rsid w:val="00EA37A0"/>
    <w:rsid w:val="00EA7CC8"/>
    <w:rsid w:val="00EB1307"/>
    <w:rsid w:val="00EB7D16"/>
    <w:rsid w:val="00EC081E"/>
    <w:rsid w:val="00EC2214"/>
    <w:rsid w:val="00EC6D8E"/>
    <w:rsid w:val="00ED174D"/>
    <w:rsid w:val="00ED1B37"/>
    <w:rsid w:val="00ED2F07"/>
    <w:rsid w:val="00ED3F4C"/>
    <w:rsid w:val="00ED76F1"/>
    <w:rsid w:val="00EE218F"/>
    <w:rsid w:val="00EE3945"/>
    <w:rsid w:val="00EE5456"/>
    <w:rsid w:val="00EE7A35"/>
    <w:rsid w:val="00EF15EA"/>
    <w:rsid w:val="00F1023B"/>
    <w:rsid w:val="00F10B27"/>
    <w:rsid w:val="00F1246D"/>
    <w:rsid w:val="00F12EA1"/>
    <w:rsid w:val="00F20D03"/>
    <w:rsid w:val="00F22918"/>
    <w:rsid w:val="00F23325"/>
    <w:rsid w:val="00F24AE4"/>
    <w:rsid w:val="00F27279"/>
    <w:rsid w:val="00F2799E"/>
    <w:rsid w:val="00F32701"/>
    <w:rsid w:val="00F33F91"/>
    <w:rsid w:val="00F34737"/>
    <w:rsid w:val="00F35610"/>
    <w:rsid w:val="00F41120"/>
    <w:rsid w:val="00F429F2"/>
    <w:rsid w:val="00F46C77"/>
    <w:rsid w:val="00F4723F"/>
    <w:rsid w:val="00F477D6"/>
    <w:rsid w:val="00F51E72"/>
    <w:rsid w:val="00F538CA"/>
    <w:rsid w:val="00F53F1D"/>
    <w:rsid w:val="00F55BE8"/>
    <w:rsid w:val="00F56161"/>
    <w:rsid w:val="00F5713F"/>
    <w:rsid w:val="00F574F4"/>
    <w:rsid w:val="00F61990"/>
    <w:rsid w:val="00F62B07"/>
    <w:rsid w:val="00F65A3D"/>
    <w:rsid w:val="00F65C23"/>
    <w:rsid w:val="00F70D12"/>
    <w:rsid w:val="00F722B2"/>
    <w:rsid w:val="00F73490"/>
    <w:rsid w:val="00F74178"/>
    <w:rsid w:val="00F81319"/>
    <w:rsid w:val="00FA1430"/>
    <w:rsid w:val="00FA4028"/>
    <w:rsid w:val="00FA5367"/>
    <w:rsid w:val="00FA54AC"/>
    <w:rsid w:val="00FB0C78"/>
    <w:rsid w:val="00FB0C82"/>
    <w:rsid w:val="00FC00A7"/>
    <w:rsid w:val="00FC3011"/>
    <w:rsid w:val="00FC3C90"/>
    <w:rsid w:val="00FC6223"/>
    <w:rsid w:val="00FC6648"/>
    <w:rsid w:val="00FD252E"/>
    <w:rsid w:val="00FD2F61"/>
    <w:rsid w:val="00FD6471"/>
    <w:rsid w:val="00FE10D8"/>
    <w:rsid w:val="00FF25FB"/>
    <w:rsid w:val="00FF3309"/>
    <w:rsid w:val="00FF795F"/>
    <w:rsid w:val="00FF7DC7"/>
    <w:rsid w:val="00FF7ECB"/>
    <w:rsid w:val="1624E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73F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9" w:unhideWhenUsed="0"/>
    <w:lsdException w:name="heading 3" w:semiHidden="0" w:uiPriority="9" w:unhideWhenUsed="0"/>
    <w:lsdException w:name="heading 4" w:semiHidden="0" w:uiPriority="0" w:unhideWhenUsed="0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/>
    <w:lsdException w:name="heading 8" w:uiPriority="9"/>
    <w:lsdException w:name="heading 9" w:uiPriority="9"/>
    <w:lsdException w:name="toc 1" w:uiPriority="1"/>
    <w:lsdException w:name="toc 2" w:uiPriority="39"/>
    <w:lsdException w:name="toc 3" w:uiPriority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2" w:uiPriority="0"/>
    <w:lsdException w:name="Table Classic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0"/>
    <w:lsdException w:name="TOC Heading" w:uiPriority="39"/>
  </w:latentStyles>
  <w:style w:type="paragraph" w:default="1" w:styleId="Normal">
    <w:name w:val="Normal"/>
    <w:rsid w:val="00300E71"/>
    <w:pPr>
      <w:suppressAutoHyphens/>
    </w:pPr>
    <w:rPr>
      <w:sz w:val="24"/>
      <w:szCs w:val="24"/>
      <w:lang w:val="pt-PT" w:eastAsia="zh-CN"/>
    </w:rPr>
  </w:style>
  <w:style w:type="paragraph" w:styleId="Ttulo1">
    <w:name w:val="heading 1"/>
    <w:aliases w:val="Títulos do Texto"/>
    <w:basedOn w:val="Ttulo2"/>
    <w:next w:val="Normal"/>
    <w:link w:val="Ttulo1Char"/>
    <w:uiPriority w:val="1"/>
    <w:qFormat/>
    <w:rsid w:val="00A5391A"/>
    <w:pPr>
      <w:keepNext w:val="0"/>
      <w:spacing w:line="240" w:lineRule="exact"/>
      <w:ind w:left="0" w:firstLine="0"/>
      <w:jc w:val="both"/>
      <w:outlineLvl w:val="0"/>
    </w:pPr>
    <w:rPr>
      <w:rFonts w:ascii="Cambria" w:hAnsi="Cambria"/>
      <w:caps/>
      <w:color w:val="943634" w:themeColor="accent2" w:themeShade="BF"/>
      <w:sz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pPr>
      <w:keepNext/>
      <w:numPr>
        <w:ilvl w:val="1"/>
        <w:numId w:val="1"/>
      </w:numPr>
      <w:spacing w:after="120"/>
      <w:outlineLvl w:val="1"/>
    </w:pPr>
    <w:rPr>
      <w:b/>
      <w:bCs/>
      <w:szCs w:val="20"/>
      <w:lang w:val="pt-BR"/>
    </w:rPr>
  </w:style>
  <w:style w:type="paragraph" w:styleId="Ttulo3">
    <w:name w:val="heading 3"/>
    <w:basedOn w:val="Normal"/>
    <w:next w:val="Normal"/>
    <w:link w:val="Ttulo3Char"/>
    <w:uiPriority w:val="9"/>
    <w:rsid w:val="00FD2F61"/>
    <w:pPr>
      <w:jc w:val="center"/>
      <w:outlineLvl w:val="2"/>
    </w:pPr>
    <w:rPr>
      <w:rFonts w:ascii="Impact" w:hAnsi="Impact" w:cs="Arial"/>
      <w:noProof/>
      <w:color w:val="FFFFFF" w:themeColor="background1"/>
      <w:sz w:val="90"/>
      <w:szCs w:val="90"/>
      <w:lang w:val="pt-BR" w:eastAsia="pt-BR"/>
    </w:rPr>
  </w:style>
  <w:style w:type="paragraph" w:styleId="Ttulo4">
    <w:name w:val="heading 4"/>
    <w:aliases w:val="Título C"/>
    <w:basedOn w:val="Normal"/>
    <w:next w:val="Normal"/>
    <w:link w:val="Ttulo4Char"/>
    <w:pPr>
      <w:keepNext/>
      <w:numPr>
        <w:ilvl w:val="3"/>
        <w:numId w:val="1"/>
      </w:numPr>
      <w:outlineLvl w:val="3"/>
    </w:pPr>
    <w:rPr>
      <w:b/>
      <w:color w:val="000000"/>
    </w:rPr>
  </w:style>
  <w:style w:type="paragraph" w:styleId="Ttulo5">
    <w:name w:val="heading 5"/>
    <w:aliases w:val="Título Artigo"/>
    <w:basedOn w:val="Normal"/>
    <w:next w:val="Normal"/>
    <w:link w:val="Ttulo5Char"/>
    <w:qFormat/>
    <w:rsid w:val="007529ED"/>
    <w:pPr>
      <w:jc w:val="both"/>
      <w:outlineLvl w:val="4"/>
    </w:pPr>
    <w:rPr>
      <w:rFonts w:asciiTheme="majorHAnsi" w:hAnsiTheme="majorHAnsi" w:cs="Arial"/>
      <w:i/>
      <w:color w:val="F28D4C"/>
      <w:sz w:val="40"/>
      <w:szCs w:val="30"/>
      <w:lang w:val="pt-BR" w:eastAsia="pt-BR"/>
    </w:rPr>
  </w:style>
  <w:style w:type="paragraph" w:styleId="Ttulo6">
    <w:name w:val="heading 6"/>
    <w:aliases w:val="Titulo Autores"/>
    <w:basedOn w:val="Normal"/>
    <w:next w:val="Normal"/>
    <w:link w:val="Ttulo6Char"/>
    <w:qFormat/>
    <w:rsid w:val="00FD2F61"/>
    <w:pPr>
      <w:spacing w:after="120" w:line="240" w:lineRule="exact"/>
      <w:jc w:val="both"/>
      <w:outlineLvl w:val="5"/>
    </w:pPr>
    <w:rPr>
      <w:i/>
      <w:color w:val="F28D4C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rsid w:val="00DA5128"/>
    <w:pPr>
      <w:spacing w:line="360" w:lineRule="auto"/>
      <w:jc w:val="both"/>
      <w:outlineLvl w:val="6"/>
    </w:pPr>
    <w:rPr>
      <w:rFonts w:ascii="HelvLight" w:hAnsi="HelvLight"/>
    </w:rPr>
  </w:style>
  <w:style w:type="paragraph" w:styleId="Ttulo8">
    <w:name w:val="heading 8"/>
    <w:basedOn w:val="Normal"/>
    <w:next w:val="Normal"/>
    <w:link w:val="Ttulo8Char"/>
    <w:uiPriority w:val="9"/>
    <w:rsid w:val="001027D4"/>
    <w:pPr>
      <w:keepNext/>
      <w:keepLines/>
      <w:suppressAutoHyphens w:val="0"/>
      <w:spacing w:before="200" w:line="360" w:lineRule="auto"/>
      <w:ind w:left="1440" w:hanging="1440"/>
      <w:jc w:val="both"/>
      <w:outlineLvl w:val="7"/>
    </w:pPr>
    <w:rPr>
      <w:rFonts w:ascii="Calibri" w:eastAsia="MS Gothic" w:hAnsi="Calibri"/>
      <w:color w:val="40404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rsid w:val="001027D4"/>
    <w:pPr>
      <w:keepNext/>
      <w:keepLines/>
      <w:suppressAutoHyphens w:val="0"/>
      <w:spacing w:before="200" w:line="360" w:lineRule="auto"/>
      <w:ind w:left="1584" w:hanging="1584"/>
      <w:jc w:val="both"/>
      <w:outlineLvl w:val="8"/>
    </w:pPr>
    <w:rPr>
      <w:rFonts w:ascii="Calibri" w:eastAsia="MS Gothic" w:hAnsi="Calibri"/>
      <w:i/>
      <w:iCs/>
      <w:color w:val="404040"/>
      <w:sz w:val="20"/>
      <w:szCs w:val="2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"/>
    <w:rsid w:val="001027D4"/>
    <w:rPr>
      <w:b/>
      <w:bCs/>
      <w:sz w:val="24"/>
      <w:lang w:eastAsia="zh-CN"/>
    </w:rPr>
  </w:style>
  <w:style w:type="character" w:customStyle="1" w:styleId="Ttulo1Char">
    <w:name w:val="Título 1 Char"/>
    <w:aliases w:val="Títulos do Texto Char"/>
    <w:link w:val="Ttulo1"/>
    <w:uiPriority w:val="1"/>
    <w:rsid w:val="00A5391A"/>
    <w:rPr>
      <w:rFonts w:ascii="Cambria" w:hAnsi="Cambria"/>
      <w:b/>
      <w:bCs/>
      <w:caps/>
      <w:color w:val="943634" w:themeColor="accent2" w:themeShade="BF"/>
    </w:rPr>
  </w:style>
  <w:style w:type="character" w:customStyle="1" w:styleId="Ttulo3Char">
    <w:name w:val="Título 3 Char"/>
    <w:link w:val="Ttulo3"/>
    <w:rsid w:val="00FD2F61"/>
    <w:rPr>
      <w:rFonts w:ascii="Impact" w:hAnsi="Impact" w:cs="Arial"/>
      <w:noProof/>
      <w:color w:val="FFFFFF" w:themeColor="background1"/>
      <w:sz w:val="90"/>
      <w:szCs w:val="90"/>
    </w:rPr>
  </w:style>
  <w:style w:type="character" w:customStyle="1" w:styleId="Ttulo4Char">
    <w:name w:val="Título 4 Char"/>
    <w:aliases w:val="Título C Char"/>
    <w:basedOn w:val="Fontepargpadro"/>
    <w:link w:val="Ttulo4"/>
    <w:rsid w:val="009B1F66"/>
    <w:rPr>
      <w:b/>
      <w:color w:val="000000"/>
      <w:sz w:val="24"/>
      <w:szCs w:val="24"/>
      <w:lang w:val="pt-PT" w:eastAsia="zh-CN"/>
    </w:rPr>
  </w:style>
  <w:style w:type="character" w:customStyle="1" w:styleId="Ttulo8Char">
    <w:name w:val="Título 8 Char"/>
    <w:basedOn w:val="Fontepargpadro"/>
    <w:link w:val="Ttulo8"/>
    <w:uiPriority w:val="9"/>
    <w:rsid w:val="001027D4"/>
    <w:rPr>
      <w:rFonts w:ascii="Calibri" w:eastAsia="MS Gothic" w:hAnsi="Calibri"/>
      <w:color w:val="404040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1027D4"/>
    <w:rPr>
      <w:rFonts w:ascii="Calibri" w:eastAsia="MS Gothic" w:hAnsi="Calibri"/>
      <w:i/>
      <w:iCs/>
      <w:color w:val="404040"/>
      <w:lang w:val="en-US" w:eastAsia="en-US"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lang w:val="pt-B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  <w:lang w:val="it-I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lang w:val="it-I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Fontepargpadro1">
    <w:name w:val="Fonte parág. padrão1"/>
  </w:style>
  <w:style w:type="character" w:styleId="Nmerodepgina">
    <w:name w:val="page number"/>
    <w:uiPriority w:val="99"/>
    <w:rPr>
      <w:rFonts w:ascii="Arial" w:hAnsi="Arial" w:cs="Arial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character" w:customStyle="1" w:styleId="Corpodetexto1">
    <w:name w:val="Corpo de texto1"/>
    <w:rPr>
      <w:rFonts w:ascii="Arial" w:hAnsi="Arial" w:cs="Arial"/>
      <w:sz w:val="24"/>
      <w:szCs w:val="24"/>
      <w:lang w:val="pt-BR" w:bidi="ar-SA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cs="Arial"/>
      <w:b/>
      <w:bCs/>
      <w:kern w:val="1"/>
      <w:sz w:val="30"/>
      <w:szCs w:val="32"/>
    </w:rPr>
  </w:style>
  <w:style w:type="paragraph" w:styleId="Corpodetexto">
    <w:name w:val="Body Text"/>
    <w:basedOn w:val="Normal"/>
    <w:link w:val="CorpodetextoChar"/>
    <w:uiPriority w:val="1"/>
    <w:qFormat/>
    <w:pPr>
      <w:widowControl w:val="0"/>
      <w:spacing w:after="120"/>
      <w:ind w:firstLine="708"/>
      <w:jc w:val="both"/>
    </w:pPr>
    <w:rPr>
      <w:szCs w:val="20"/>
      <w:lang w:val="it-IT"/>
    </w:rPr>
  </w:style>
  <w:style w:type="character" w:customStyle="1" w:styleId="CorpodetextoChar">
    <w:name w:val="Corpo de texto Char"/>
    <w:link w:val="Corpodetexto"/>
    <w:uiPriority w:val="99"/>
    <w:rsid w:val="001027D4"/>
    <w:rPr>
      <w:sz w:val="24"/>
      <w:lang w:val="it-IT" w:eastAsia="zh-CN"/>
    </w:rPr>
  </w:style>
  <w:style w:type="paragraph" w:styleId="Lista">
    <w:name w:val="List"/>
    <w:basedOn w:val="Commarcadores1"/>
    <w:pPr>
      <w:widowControl w:val="0"/>
      <w:tabs>
        <w:tab w:val="clear" w:pos="360"/>
        <w:tab w:val="left" w:pos="284"/>
        <w:tab w:val="num" w:pos="1428"/>
      </w:tabs>
      <w:spacing w:before="60" w:after="240"/>
      <w:ind w:left="284" w:hanging="284"/>
      <w:contextualSpacing/>
      <w:jc w:val="both"/>
    </w:pPr>
    <w:rPr>
      <w:bCs/>
      <w:szCs w:val="20"/>
      <w:lang w:val="pt-BR"/>
    </w:rPr>
  </w:style>
  <w:style w:type="paragraph" w:customStyle="1" w:styleId="Commarcadores1">
    <w:name w:val="Com marcadores1"/>
    <w:basedOn w:val="Normal"/>
    <w:pPr>
      <w:tabs>
        <w:tab w:val="num" w:pos="360"/>
      </w:tabs>
      <w:ind w:left="360" w:hanging="360"/>
    </w:pPr>
  </w:style>
  <w:style w:type="paragraph" w:styleId="Legenda">
    <w:name w:val="caption"/>
    <w:aliases w:val="Resumo Artigo"/>
    <w:basedOn w:val="Normal"/>
    <w:next w:val="Normal"/>
    <w:link w:val="LegendaChar"/>
    <w:qFormat/>
    <w:rsid w:val="004C414D"/>
    <w:pPr>
      <w:spacing w:after="120" w:line="360" w:lineRule="auto"/>
      <w:jc w:val="both"/>
    </w:pPr>
    <w:rPr>
      <w:rFonts w:asciiTheme="majorHAnsi" w:hAnsiTheme="majorHAnsi"/>
      <w:color w:val="FFFFFF" w:themeColor="background1"/>
    </w:rPr>
  </w:style>
  <w:style w:type="character" w:customStyle="1" w:styleId="LegendaChar">
    <w:name w:val="Legenda Char"/>
    <w:aliases w:val="Resumo Artigo Char"/>
    <w:link w:val="Legenda"/>
    <w:rsid w:val="004C414D"/>
    <w:rPr>
      <w:rFonts w:asciiTheme="majorHAnsi" w:hAnsiTheme="majorHAnsi"/>
      <w:color w:val="FFFFFF" w:themeColor="background1"/>
      <w:sz w:val="24"/>
      <w:szCs w:val="24"/>
      <w:lang w:val="pt-PT" w:eastAsia="zh-CN"/>
    </w:rPr>
  </w:style>
  <w:style w:type="paragraph" w:customStyle="1" w:styleId="ndice">
    <w:name w:val="Índice"/>
    <w:basedOn w:val="Normal"/>
    <w:pPr>
      <w:suppressLineNumbers/>
    </w:pPr>
    <w:rPr>
      <w:rFonts w:cs="Arial Unicode MS"/>
    </w:rPr>
  </w:style>
  <w:style w:type="paragraph" w:styleId="Pr-formataoHTML">
    <w:name w:val="HTML Preformatted"/>
    <w:basedOn w:val="Normal"/>
    <w:link w:val="Pr-formataoHTMLChar"/>
    <w:uiPriority w:val="99"/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9B1F66"/>
    <w:rPr>
      <w:rFonts w:ascii="Courier New" w:hAnsi="Courier New" w:cs="Courier New"/>
      <w:lang w:val="pt-PT" w:eastAsia="zh-CN"/>
    </w:rPr>
  </w:style>
  <w:style w:type="paragraph" w:styleId="Bibliografia">
    <w:name w:val="Bibliography"/>
    <w:basedOn w:val="Corpodetexto"/>
    <w:pPr>
      <w:ind w:firstLine="0"/>
    </w:pPr>
    <w:rPr>
      <w:sz w:val="20"/>
      <w:szCs w:val="18"/>
    </w:rPr>
  </w:style>
  <w:style w:type="paragraph" w:styleId="Cabealho">
    <w:name w:val="header"/>
    <w:basedOn w:val="Normal"/>
    <w:link w:val="CabealhoChar"/>
    <w:uiPriority w:val="99"/>
    <w:pPr>
      <w:tabs>
        <w:tab w:val="center" w:pos="4320"/>
        <w:tab w:val="right" w:pos="8640"/>
      </w:tabs>
      <w:jc w:val="right"/>
    </w:pPr>
    <w:rPr>
      <w:rFonts w:ascii="Arial" w:hAnsi="Arial" w:cs="Arial"/>
      <w:sz w:val="18"/>
    </w:rPr>
  </w:style>
  <w:style w:type="character" w:customStyle="1" w:styleId="CabealhoChar">
    <w:name w:val="Cabeçalho Char"/>
    <w:link w:val="Cabealho"/>
    <w:uiPriority w:val="99"/>
    <w:rsid w:val="001027D4"/>
    <w:rPr>
      <w:rFonts w:ascii="Arial" w:hAnsi="Arial" w:cs="Arial"/>
      <w:sz w:val="18"/>
      <w:szCs w:val="24"/>
      <w:lang w:val="pt-PT" w:eastAsia="zh-CN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1027D4"/>
    <w:rPr>
      <w:sz w:val="24"/>
      <w:szCs w:val="24"/>
      <w:lang w:val="pt-PT" w:eastAsia="zh-CN"/>
    </w:r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customStyle="1" w:styleId="Resumo">
    <w:name w:val="Resumo"/>
    <w:basedOn w:val="Normal"/>
    <w:pPr>
      <w:spacing w:before="360"/>
      <w:jc w:val="both"/>
    </w:pPr>
    <w:rPr>
      <w:b/>
      <w:bCs/>
      <w:i/>
      <w:iCs/>
    </w:rPr>
  </w:style>
  <w:style w:type="paragraph" w:customStyle="1" w:styleId="Autores">
    <w:name w:val="Autores"/>
    <w:basedOn w:val="Normal"/>
    <w:pPr>
      <w:spacing w:after="120"/>
      <w:jc w:val="center"/>
    </w:pPr>
    <w:rPr>
      <w:b/>
      <w:bCs/>
      <w:sz w:val="20"/>
      <w:lang w:val="pt-BR"/>
    </w:rPr>
  </w:style>
  <w:style w:type="paragraph" w:styleId="NormalWeb">
    <w:name w:val="Normal (Web)"/>
    <w:aliases w:val="Normal (Web) Char1,Char Char,Char Char Char, Char"/>
    <w:basedOn w:val="Normal"/>
    <w:uiPriority w:val="99"/>
    <w:pPr>
      <w:spacing w:before="280" w:after="280"/>
    </w:pPr>
    <w:rPr>
      <w:rFonts w:ascii="Tahoma" w:hAnsi="Tahoma" w:cs="Tahoma"/>
      <w:color w:val="000000"/>
      <w:sz w:val="16"/>
      <w:szCs w:val="16"/>
      <w:lang w:val="pt-BR"/>
    </w:rPr>
  </w:style>
  <w:style w:type="paragraph" w:customStyle="1" w:styleId="Corpodetexto21">
    <w:name w:val="Corpo de texto 21"/>
    <w:basedOn w:val="Normal"/>
    <w:pPr>
      <w:spacing w:after="120"/>
      <w:jc w:val="both"/>
    </w:pPr>
  </w:style>
  <w:style w:type="paragraph" w:styleId="Recuodecorpodetexto">
    <w:name w:val="Body Text Indent"/>
    <w:basedOn w:val="Normal"/>
    <w:link w:val="RecuodecorpodetextoChar"/>
    <w:pPr>
      <w:spacing w:after="120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rsid w:val="00E01D65"/>
    <w:rPr>
      <w:sz w:val="24"/>
      <w:szCs w:val="24"/>
      <w:lang w:val="pt-PT" w:eastAsia="zh-CN"/>
    </w:rPr>
  </w:style>
  <w:style w:type="paragraph" w:customStyle="1" w:styleId="Corpodetexto31">
    <w:name w:val="Corpo de texto 31"/>
    <w:basedOn w:val="Normal"/>
    <w:pPr>
      <w:spacing w:after="120"/>
      <w:jc w:val="both"/>
    </w:pPr>
    <w:rPr>
      <w:szCs w:val="16"/>
    </w:rPr>
  </w:style>
  <w:style w:type="paragraph" w:customStyle="1" w:styleId="Primeirorecuodecorpodetexto21">
    <w:name w:val="Primeiro recuo de corpo de texto 21"/>
    <w:basedOn w:val="Recuodecorpodetexto"/>
  </w:style>
  <w:style w:type="paragraph" w:customStyle="1" w:styleId="Primeirorecuodecorpodetexto1">
    <w:name w:val="Primeiro recuo de corpo de texto1"/>
    <w:basedOn w:val="Primeirorecuodecorpodetexto21"/>
  </w:style>
  <w:style w:type="paragraph" w:customStyle="1" w:styleId="Recuodecorpodetexto21">
    <w:name w:val="Recuo de corpo de texto 21"/>
    <w:basedOn w:val="Normal"/>
    <w:pPr>
      <w:spacing w:after="120"/>
      <w:jc w:val="both"/>
    </w:pPr>
  </w:style>
  <w:style w:type="paragraph" w:customStyle="1" w:styleId="Recuodecorpodetexto31">
    <w:name w:val="Recuo de corpo de texto 31"/>
    <w:basedOn w:val="Normal"/>
    <w:pPr>
      <w:spacing w:after="120"/>
      <w:jc w:val="both"/>
    </w:pPr>
    <w:rPr>
      <w:szCs w:val="16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Figura">
    <w:name w:val="Figura"/>
    <w:basedOn w:val="Corpodetexto"/>
    <w:next w:val="Legenda"/>
    <w:link w:val="FiguraChar"/>
    <w:pPr>
      <w:spacing w:before="240" w:after="0"/>
      <w:jc w:val="center"/>
    </w:pPr>
  </w:style>
  <w:style w:type="character" w:customStyle="1" w:styleId="FiguraChar">
    <w:name w:val="Figura Char"/>
    <w:link w:val="Figura"/>
    <w:rsid w:val="009B1F66"/>
    <w:rPr>
      <w:sz w:val="24"/>
      <w:lang w:val="it-IT" w:eastAsia="zh-CN"/>
    </w:rPr>
  </w:style>
  <w:style w:type="paragraph" w:customStyle="1" w:styleId="Numerada1">
    <w:name w:val="Numerada1"/>
    <w:basedOn w:val="Normal"/>
  </w:style>
  <w:style w:type="paragraph" w:customStyle="1" w:styleId="Alnea">
    <w:name w:val="Alínea"/>
    <w:basedOn w:val="Numerada1"/>
    <w:pPr>
      <w:tabs>
        <w:tab w:val="num" w:pos="360"/>
      </w:tabs>
      <w:spacing w:before="60" w:after="240"/>
      <w:ind w:left="357" w:hanging="357"/>
      <w:contextualSpacing/>
      <w:jc w:val="both"/>
    </w:pPr>
  </w:style>
  <w:style w:type="paragraph" w:customStyle="1" w:styleId="Referencestext">
    <w:name w:val="References text"/>
    <w:basedOn w:val="Normal"/>
    <w:pPr>
      <w:spacing w:before="120" w:line="240" w:lineRule="exact"/>
      <w:jc w:val="both"/>
    </w:pPr>
    <w:rPr>
      <w:sz w:val="20"/>
      <w:lang w:val="en-GB"/>
    </w:rPr>
  </w:style>
  <w:style w:type="paragraph" w:customStyle="1" w:styleId="TabelaCabealho">
    <w:name w:val="Tabela Cabeçalho"/>
    <w:basedOn w:val="Corpodetexto"/>
    <w:pPr>
      <w:spacing w:after="0"/>
      <w:jc w:val="center"/>
    </w:pPr>
    <w:rPr>
      <w:b/>
      <w:sz w:val="20"/>
    </w:rPr>
  </w:style>
  <w:style w:type="paragraph" w:customStyle="1" w:styleId="TabelaCorpo">
    <w:name w:val="Tabela Corpo"/>
    <w:basedOn w:val="TabelaCabealho"/>
    <w:pPr>
      <w:ind w:left="317" w:hanging="317"/>
      <w:jc w:val="both"/>
    </w:pPr>
    <w:rPr>
      <w:b w:val="0"/>
    </w:rPr>
  </w:style>
  <w:style w:type="paragraph" w:customStyle="1" w:styleId="TabelaEspaamento">
    <w:name w:val="Tabela Espaçamento"/>
    <w:basedOn w:val="TabelaCabealho"/>
    <w:rPr>
      <w:sz w:val="12"/>
      <w:szCs w:val="12"/>
    </w:rPr>
  </w:style>
  <w:style w:type="paragraph" w:customStyle="1" w:styleId="Palavras-chave">
    <w:name w:val="Palavras-chave"/>
    <w:basedOn w:val="Resumo"/>
    <w:next w:val="Ttulo2"/>
    <w:pPr>
      <w:spacing w:before="0" w:after="480"/>
    </w:pPr>
    <w:rPr>
      <w:b w:val="0"/>
      <w:bCs w:val="0"/>
      <w:lang w:val="pt-BR"/>
    </w:rPr>
  </w:style>
  <w:style w:type="paragraph" w:customStyle="1" w:styleId="subtitulo2">
    <w:name w:val="subtitulo2"/>
    <w:basedOn w:val="Normal"/>
    <w:pPr>
      <w:spacing w:before="280" w:after="280"/>
    </w:pPr>
    <w:rPr>
      <w:rFonts w:eastAsia="Arial Unicode MS"/>
      <w:b/>
      <w:bCs/>
      <w:color w:val="000000"/>
      <w:lang w:val="pt-BR"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1027D4"/>
    <w:rPr>
      <w:rFonts w:ascii="Tahoma" w:hAnsi="Tahoma" w:cs="Tahoma"/>
      <w:sz w:val="16"/>
      <w:szCs w:val="16"/>
      <w:lang w:val="pt-PT" w:eastAsia="zh-CN"/>
    </w:rPr>
  </w:style>
  <w:style w:type="paragraph" w:customStyle="1" w:styleId="western">
    <w:name w:val="western"/>
    <w:basedOn w:val="Normal"/>
    <w:pPr>
      <w:spacing w:before="280" w:after="119"/>
    </w:pPr>
    <w:rPr>
      <w:color w:val="000000"/>
      <w:lang w:val="pt-BR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  <w:style w:type="table" w:styleId="Tabelacomgrade">
    <w:name w:val="Table Grid"/>
    <w:basedOn w:val="Tabelanormal"/>
    <w:uiPriority w:val="39"/>
    <w:rsid w:val="000F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cteresdenotaderodap">
    <w:name w:val="Caracteres de nota de rodapé"/>
    <w:rsid w:val="001027D4"/>
  </w:style>
  <w:style w:type="character" w:styleId="Refdenotaderodap">
    <w:name w:val="footnote reference"/>
    <w:uiPriority w:val="99"/>
    <w:rsid w:val="001027D4"/>
    <w:rPr>
      <w:vertAlign w:val="superscript"/>
    </w:rPr>
  </w:style>
  <w:style w:type="paragraph" w:customStyle="1" w:styleId="Textodenotaderodap1">
    <w:name w:val="Texto de nota de rodapé1"/>
    <w:basedOn w:val="Normal"/>
    <w:rsid w:val="001027D4"/>
    <w:rPr>
      <w:kern w:val="1"/>
      <w:sz w:val="20"/>
      <w:szCs w:val="20"/>
      <w:lang w:val="pt-BR" w:eastAsia="ar-SA"/>
    </w:rPr>
  </w:style>
  <w:style w:type="paragraph" w:styleId="Textodenotaderodap">
    <w:name w:val="footnote text"/>
    <w:basedOn w:val="Normal"/>
    <w:link w:val="TextodenotaderodapChar"/>
    <w:rsid w:val="001027D4"/>
    <w:pPr>
      <w:suppressLineNumbers/>
      <w:ind w:left="283" w:hanging="283"/>
    </w:pPr>
    <w:rPr>
      <w:kern w:val="1"/>
      <w:sz w:val="20"/>
      <w:szCs w:val="20"/>
      <w:lang w:val="pt-BR"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1027D4"/>
    <w:rPr>
      <w:kern w:val="1"/>
      <w:lang w:eastAsia="ar-SA"/>
    </w:rPr>
  </w:style>
  <w:style w:type="paragraph" w:styleId="PargrafodaLista">
    <w:name w:val="List Paragraph"/>
    <w:basedOn w:val="Normal"/>
    <w:link w:val="PargrafodaListaChar"/>
    <w:uiPriority w:val="1"/>
    <w:qFormat/>
    <w:rsid w:val="001027D4"/>
    <w:pPr>
      <w:suppressAutoHyphens w:val="0"/>
      <w:ind w:left="720"/>
    </w:pPr>
    <w:rPr>
      <w:lang w:val="pt-BR" w:eastAsia="pt-BR"/>
    </w:rPr>
  </w:style>
  <w:style w:type="character" w:customStyle="1" w:styleId="PargrafodaListaChar">
    <w:name w:val="Parágrafo da Lista Char"/>
    <w:link w:val="PargrafodaLista"/>
    <w:uiPriority w:val="34"/>
    <w:rsid w:val="001027D4"/>
    <w:rPr>
      <w:sz w:val="24"/>
      <w:szCs w:val="24"/>
    </w:rPr>
  </w:style>
  <w:style w:type="character" w:customStyle="1" w:styleId="apple-converted-space">
    <w:name w:val="apple-converted-space"/>
    <w:rsid w:val="001027D4"/>
  </w:style>
  <w:style w:type="character" w:customStyle="1" w:styleId="notranslate">
    <w:name w:val="notranslate"/>
    <w:basedOn w:val="Fontepargpadro"/>
    <w:rsid w:val="001027D4"/>
  </w:style>
  <w:style w:type="character" w:customStyle="1" w:styleId="hps">
    <w:name w:val="hps"/>
    <w:rsid w:val="001027D4"/>
  </w:style>
  <w:style w:type="character" w:customStyle="1" w:styleId="ft">
    <w:name w:val="ft"/>
    <w:rsid w:val="001027D4"/>
    <w:rPr>
      <w:b w:val="0"/>
      <w:bCs w:val="0"/>
      <w:sz w:val="27"/>
      <w:szCs w:val="27"/>
    </w:rPr>
  </w:style>
  <w:style w:type="paragraph" w:styleId="Ttulo">
    <w:name w:val="Title"/>
    <w:basedOn w:val="Normal"/>
    <w:link w:val="TtuloChar"/>
    <w:qFormat/>
    <w:rsid w:val="001027D4"/>
    <w:pPr>
      <w:suppressAutoHyphens w:val="0"/>
      <w:spacing w:line="360" w:lineRule="auto"/>
      <w:outlineLvl w:val="0"/>
    </w:pPr>
    <w:rPr>
      <w:rFonts w:ascii="Helvetica" w:hAnsi="Helvetica"/>
      <w:b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1027D4"/>
    <w:rPr>
      <w:rFonts w:ascii="Helvetica" w:hAnsi="Helvetica"/>
      <w:b/>
      <w:sz w:val="24"/>
    </w:rPr>
  </w:style>
  <w:style w:type="character" w:customStyle="1" w:styleId="NormalWebChar">
    <w:name w:val="Normal (Web) Char"/>
    <w:rsid w:val="001027D4"/>
    <w:rPr>
      <w:rFonts w:ascii="Arial Unicode MS" w:eastAsia="Arial Unicode MS" w:hAnsi="Arial Unicode MS" w:cs="Helvetica"/>
      <w:color w:val="000000"/>
      <w:sz w:val="24"/>
      <w:szCs w:val="24"/>
      <w:lang w:val="pt-BR" w:eastAsia="pt-BR" w:bidi="ar-SA"/>
    </w:rPr>
  </w:style>
  <w:style w:type="paragraph" w:styleId="Recuodecorpodetexto3">
    <w:name w:val="Body Text Indent 3"/>
    <w:basedOn w:val="Normal"/>
    <w:next w:val="Normal"/>
    <w:link w:val="Recuodecorpodetexto3Char"/>
    <w:rsid w:val="001027D4"/>
    <w:pPr>
      <w:suppressAutoHyphens w:val="0"/>
      <w:autoSpaceDE w:val="0"/>
      <w:autoSpaceDN w:val="0"/>
      <w:adjustRightInd w:val="0"/>
    </w:pPr>
    <w:rPr>
      <w:rFonts w:ascii="AHGOEH+TimesNewRoman" w:hAnsi="AHGOEH+TimesNewRoman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1027D4"/>
    <w:rPr>
      <w:rFonts w:ascii="AHGOEH+TimesNewRoman" w:hAnsi="AHGOEH+TimesNewRoman"/>
      <w:sz w:val="24"/>
      <w:szCs w:val="24"/>
    </w:rPr>
  </w:style>
  <w:style w:type="paragraph" w:customStyle="1" w:styleId="Default">
    <w:name w:val="Default"/>
    <w:rsid w:val="001027D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SemEspaamento">
    <w:name w:val="No Spacing"/>
    <w:aliases w:val="Referências Bibliográficas,texto normal"/>
    <w:uiPriority w:val="1"/>
    <w:rsid w:val="001027D4"/>
    <w:pPr>
      <w:ind w:firstLine="720"/>
      <w:jc w:val="both"/>
    </w:pPr>
    <w:rPr>
      <w:rFonts w:eastAsia="Calibri"/>
      <w:sz w:val="24"/>
      <w:szCs w:val="22"/>
      <w:lang w:eastAsia="en-US"/>
    </w:rPr>
  </w:style>
  <w:style w:type="paragraph" w:customStyle="1" w:styleId="TextoArtigoSIBRAGEC">
    <w:name w:val="TextoArtigoSIBRAGEC"/>
    <w:basedOn w:val="Normal"/>
    <w:rsid w:val="001027D4"/>
    <w:pPr>
      <w:tabs>
        <w:tab w:val="num" w:pos="432"/>
      </w:tabs>
      <w:suppressAutoHyphens w:val="0"/>
      <w:spacing w:after="120"/>
      <w:ind w:left="432" w:hanging="432"/>
      <w:jc w:val="both"/>
    </w:pPr>
    <w:rPr>
      <w:szCs w:val="20"/>
      <w:lang w:val="pt-BR" w:eastAsia="pt-BR"/>
    </w:rPr>
  </w:style>
  <w:style w:type="paragraph" w:customStyle="1" w:styleId="TextoReferenciaSIBRAGEC">
    <w:name w:val="TextoReferenciaSIBRAGEC"/>
    <w:basedOn w:val="Normal"/>
    <w:rsid w:val="001027D4"/>
    <w:pPr>
      <w:suppressAutoHyphens w:val="0"/>
      <w:spacing w:after="120"/>
    </w:pPr>
    <w:rPr>
      <w:snapToGrid w:val="0"/>
      <w:sz w:val="22"/>
      <w:szCs w:val="20"/>
      <w:lang w:val="pt-BR" w:eastAsia="pt-BR"/>
    </w:rPr>
  </w:style>
  <w:style w:type="character" w:styleId="nfase">
    <w:name w:val="Emphasis"/>
    <w:uiPriority w:val="20"/>
    <w:qFormat/>
    <w:rsid w:val="001027D4"/>
    <w:rPr>
      <w:i/>
      <w:iCs/>
    </w:rPr>
  </w:style>
  <w:style w:type="table" w:styleId="GradeClara-nfase3">
    <w:name w:val="Light Grid Accent 3"/>
    <w:basedOn w:val="Tabelanormal"/>
    <w:uiPriority w:val="62"/>
    <w:rsid w:val="001027D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paragraph" w:styleId="Corpodetexto2">
    <w:name w:val="Body Text 2"/>
    <w:basedOn w:val="Normal"/>
    <w:link w:val="Corpodetexto2Char"/>
    <w:rsid w:val="009B1F66"/>
    <w:pPr>
      <w:suppressAutoHyphens w:val="0"/>
      <w:jc w:val="both"/>
    </w:pPr>
    <w:rPr>
      <w:rFonts w:ascii="Arial" w:hAnsi="Arial"/>
      <w:szCs w:val="20"/>
      <w:lang w:val="pt-BR" w:eastAsia="en-US"/>
    </w:rPr>
  </w:style>
  <w:style w:type="character" w:customStyle="1" w:styleId="Corpodetexto2Char">
    <w:name w:val="Corpo de texto 2 Char"/>
    <w:basedOn w:val="Fontepargpadro"/>
    <w:link w:val="Corpodetexto2"/>
    <w:rsid w:val="009B1F66"/>
    <w:rPr>
      <w:rFonts w:ascii="Arial" w:hAnsi="Arial"/>
      <w:sz w:val="24"/>
      <w:lang w:eastAsia="en-US"/>
    </w:rPr>
  </w:style>
  <w:style w:type="paragraph" w:styleId="Recuodecorpodetexto2">
    <w:name w:val="Body Text Indent 2"/>
    <w:basedOn w:val="Normal"/>
    <w:link w:val="Recuodecorpodetexto2Char"/>
    <w:rsid w:val="009B1F66"/>
    <w:pPr>
      <w:suppressAutoHyphens w:val="0"/>
      <w:spacing w:after="120" w:line="480" w:lineRule="auto"/>
      <w:ind w:left="283"/>
    </w:pPr>
    <w:rPr>
      <w:rFonts w:ascii="Times" w:hAnsi="Times"/>
      <w:lang w:val="en-US" w:eastAsia="en-US"/>
    </w:rPr>
  </w:style>
  <w:style w:type="character" w:customStyle="1" w:styleId="Recuodecorpodetexto2Char">
    <w:name w:val="Recuo de corpo de texto 2 Char"/>
    <w:basedOn w:val="Fontepargpadro"/>
    <w:link w:val="Recuodecorpodetexto2"/>
    <w:rsid w:val="009B1F66"/>
    <w:rPr>
      <w:rFonts w:ascii="Times" w:hAnsi="Times"/>
      <w:sz w:val="24"/>
      <w:szCs w:val="24"/>
      <w:lang w:val="en-US" w:eastAsia="en-US"/>
    </w:rPr>
  </w:style>
  <w:style w:type="paragraph" w:styleId="Corpodetexto3">
    <w:name w:val="Body Text 3"/>
    <w:basedOn w:val="Normal"/>
    <w:link w:val="Corpodetexto3Char"/>
    <w:rsid w:val="009B1F66"/>
    <w:pPr>
      <w:suppressAutoHyphens w:val="0"/>
      <w:spacing w:after="120"/>
    </w:pPr>
    <w:rPr>
      <w:sz w:val="16"/>
      <w:szCs w:val="16"/>
      <w:lang w:val="en-US" w:eastAsia="en-US"/>
    </w:rPr>
  </w:style>
  <w:style w:type="character" w:customStyle="1" w:styleId="Corpodetexto3Char">
    <w:name w:val="Corpo de texto 3 Char"/>
    <w:basedOn w:val="Fontepargpadro"/>
    <w:link w:val="Corpodetexto3"/>
    <w:rsid w:val="009B1F66"/>
    <w:rPr>
      <w:sz w:val="16"/>
      <w:szCs w:val="16"/>
      <w:lang w:val="en-US" w:eastAsia="en-US"/>
    </w:rPr>
  </w:style>
  <w:style w:type="paragraph" w:customStyle="1" w:styleId="Textopadro">
    <w:name w:val="Texto padrão"/>
    <w:basedOn w:val="Normal"/>
    <w:rsid w:val="009B1F66"/>
    <w:pPr>
      <w:suppressAutoHyphens w:val="0"/>
      <w:jc w:val="both"/>
    </w:pPr>
    <w:rPr>
      <w:szCs w:val="20"/>
      <w:lang w:val="en-US" w:eastAsia="pt-BR"/>
    </w:rPr>
  </w:style>
  <w:style w:type="paragraph" w:customStyle="1" w:styleId="Grande1">
    <w:name w:val="Grande 1"/>
    <w:rsid w:val="009B1F66"/>
    <w:rPr>
      <w:rFonts w:ascii="Arial" w:hAnsi="Arial"/>
      <w:b/>
      <w:noProof/>
      <w:sz w:val="28"/>
    </w:rPr>
  </w:style>
  <w:style w:type="character" w:styleId="Refdecomentrio">
    <w:name w:val="annotation reference"/>
    <w:uiPriority w:val="99"/>
    <w:rsid w:val="009B1F6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9B1F66"/>
    <w:pPr>
      <w:suppressAutoHyphens w:val="0"/>
    </w:pPr>
    <w:rPr>
      <w:rFonts w:ascii="Times" w:hAnsi="Times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B1F66"/>
    <w:rPr>
      <w:rFonts w:ascii="Times" w:hAnsi="Times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9B1F6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B1F66"/>
    <w:rPr>
      <w:rFonts w:ascii="Times" w:hAnsi="Times"/>
      <w:b/>
      <w:bCs/>
      <w:lang w:val="en-US" w:eastAsia="en-US"/>
    </w:rPr>
  </w:style>
  <w:style w:type="paragraph" w:styleId="CabealhodoSumrio">
    <w:name w:val="TOC Heading"/>
    <w:basedOn w:val="Ttulo1"/>
    <w:next w:val="Normal"/>
    <w:uiPriority w:val="39"/>
    <w:unhideWhenUsed/>
    <w:rsid w:val="009B1F66"/>
    <w:pPr>
      <w:keepLines/>
      <w:numPr>
        <w:ilvl w:val="0"/>
        <w:numId w:val="0"/>
      </w:numPr>
      <w:suppressAutoHyphens w:val="0"/>
      <w:spacing w:before="240" w:after="0" w:line="259" w:lineRule="auto"/>
      <w:jc w:val="left"/>
      <w:outlineLvl w:val="9"/>
    </w:pPr>
    <w:rPr>
      <w:b w:val="0"/>
      <w:bCs w:val="0"/>
      <w:color w:val="365F91"/>
      <w:sz w:val="32"/>
      <w:szCs w:val="32"/>
    </w:rPr>
  </w:style>
  <w:style w:type="paragraph" w:styleId="Sumrio1">
    <w:name w:val="toc 1"/>
    <w:basedOn w:val="Normal"/>
    <w:next w:val="Normal"/>
    <w:autoRedefine/>
    <w:uiPriority w:val="1"/>
    <w:unhideWhenUsed/>
    <w:rsid w:val="009B1F66"/>
    <w:pPr>
      <w:suppressAutoHyphens w:val="0"/>
      <w:spacing w:before="120" w:after="120"/>
    </w:pPr>
    <w:rPr>
      <w:rFonts w:ascii="Calibri" w:hAnsi="Calibri"/>
      <w:b/>
      <w:bCs/>
      <w:caps/>
      <w:sz w:val="20"/>
      <w:szCs w:val="20"/>
      <w:lang w:val="en-US" w:eastAsia="en-US"/>
    </w:rPr>
  </w:style>
  <w:style w:type="paragraph" w:styleId="ndicedeilustraes">
    <w:name w:val="table of figures"/>
    <w:basedOn w:val="Normal"/>
    <w:next w:val="Normal"/>
    <w:uiPriority w:val="99"/>
    <w:unhideWhenUsed/>
    <w:rsid w:val="009B1F66"/>
    <w:pPr>
      <w:suppressAutoHyphens w:val="0"/>
    </w:pPr>
    <w:rPr>
      <w:rFonts w:ascii="Times" w:hAnsi="Times"/>
      <w:lang w:val="en-US" w:eastAsia="en-US"/>
    </w:rPr>
  </w:style>
  <w:style w:type="table" w:customStyle="1" w:styleId="TabeladeGradeClara1">
    <w:name w:val="Tabela de Grade Clara1"/>
    <w:basedOn w:val="Tabelanormal"/>
    <w:uiPriority w:val="40"/>
    <w:rsid w:val="009B1F6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deGrade5Escura-nfase11">
    <w:name w:val="Tabela de Grade 5 Escura - Ênfase 1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adeGrade5Escura-nfase21">
    <w:name w:val="Tabela de Grade 5 Escura - Ênfase 2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DBD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E5B8B7"/>
      </w:tcPr>
    </w:tblStylePr>
  </w:style>
  <w:style w:type="table" w:customStyle="1" w:styleId="TabeladeGrade1Clara1">
    <w:name w:val="Tabela de Grade 1 Clara1"/>
    <w:basedOn w:val="Tabelanormal"/>
    <w:uiPriority w:val="46"/>
    <w:rsid w:val="009B1F6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4-nfase21">
    <w:name w:val="Tabela de Grade 4 - Ênfase 21"/>
    <w:basedOn w:val="Tabelanormal"/>
    <w:uiPriority w:val="49"/>
    <w:rsid w:val="009B1F66"/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styleId="Sumrio2">
    <w:name w:val="toc 2"/>
    <w:basedOn w:val="Normal"/>
    <w:next w:val="Normal"/>
    <w:autoRedefine/>
    <w:uiPriority w:val="39"/>
    <w:unhideWhenUsed/>
    <w:rsid w:val="00534D9C"/>
    <w:pPr>
      <w:tabs>
        <w:tab w:val="right" w:leader="dot" w:pos="9074"/>
      </w:tabs>
      <w:suppressAutoHyphens w:val="0"/>
      <w:ind w:left="240"/>
    </w:pPr>
    <w:rPr>
      <w:rFonts w:ascii="Cambria" w:hAnsi="Cambria"/>
      <w:smallCaps/>
      <w:noProof/>
      <w:lang w:eastAsia="en-US"/>
    </w:rPr>
  </w:style>
  <w:style w:type="paragraph" w:styleId="Sumrio3">
    <w:name w:val="toc 3"/>
    <w:basedOn w:val="Normal"/>
    <w:next w:val="Normal"/>
    <w:autoRedefine/>
    <w:uiPriority w:val="1"/>
    <w:unhideWhenUsed/>
    <w:rsid w:val="009B1F66"/>
    <w:pPr>
      <w:suppressAutoHyphens w:val="0"/>
      <w:ind w:left="480"/>
    </w:pPr>
    <w:rPr>
      <w:rFonts w:ascii="Calibri" w:hAnsi="Calibri"/>
      <w:i/>
      <w:iCs/>
      <w:sz w:val="20"/>
      <w:szCs w:val="20"/>
      <w:lang w:val="en-US"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9B1F66"/>
    <w:pPr>
      <w:suppressAutoHyphens w:val="0"/>
      <w:ind w:left="720"/>
    </w:pPr>
    <w:rPr>
      <w:rFonts w:ascii="Calibri" w:hAnsi="Calibri"/>
      <w:sz w:val="18"/>
      <w:szCs w:val="18"/>
      <w:lang w:val="en-US" w:eastAsia="en-US"/>
    </w:rPr>
  </w:style>
  <w:style w:type="paragraph" w:styleId="Sumrio5">
    <w:name w:val="toc 5"/>
    <w:basedOn w:val="Normal"/>
    <w:next w:val="Normal"/>
    <w:autoRedefine/>
    <w:uiPriority w:val="39"/>
    <w:unhideWhenUsed/>
    <w:rsid w:val="009B1F66"/>
    <w:pPr>
      <w:suppressAutoHyphens w:val="0"/>
      <w:ind w:left="960"/>
    </w:pPr>
    <w:rPr>
      <w:rFonts w:ascii="Calibri" w:hAnsi="Calibri"/>
      <w:sz w:val="18"/>
      <w:szCs w:val="18"/>
      <w:lang w:val="en-US" w:eastAsia="en-US"/>
    </w:rPr>
  </w:style>
  <w:style w:type="paragraph" w:styleId="Sumrio6">
    <w:name w:val="toc 6"/>
    <w:basedOn w:val="Normal"/>
    <w:next w:val="Normal"/>
    <w:autoRedefine/>
    <w:uiPriority w:val="39"/>
    <w:unhideWhenUsed/>
    <w:rsid w:val="009B1F66"/>
    <w:pPr>
      <w:suppressAutoHyphens w:val="0"/>
      <w:ind w:left="1200"/>
    </w:pPr>
    <w:rPr>
      <w:rFonts w:ascii="Calibri" w:hAnsi="Calibri"/>
      <w:sz w:val="18"/>
      <w:szCs w:val="18"/>
      <w:lang w:val="en-US" w:eastAsia="en-US"/>
    </w:rPr>
  </w:style>
  <w:style w:type="paragraph" w:styleId="Sumrio7">
    <w:name w:val="toc 7"/>
    <w:basedOn w:val="Normal"/>
    <w:next w:val="Normal"/>
    <w:autoRedefine/>
    <w:uiPriority w:val="39"/>
    <w:unhideWhenUsed/>
    <w:rsid w:val="009B1F66"/>
    <w:pPr>
      <w:suppressAutoHyphens w:val="0"/>
      <w:ind w:left="1440"/>
    </w:pPr>
    <w:rPr>
      <w:rFonts w:ascii="Calibri" w:hAnsi="Calibri"/>
      <w:sz w:val="18"/>
      <w:szCs w:val="18"/>
      <w:lang w:val="en-US" w:eastAsia="en-US"/>
    </w:rPr>
  </w:style>
  <w:style w:type="paragraph" w:styleId="Sumrio8">
    <w:name w:val="toc 8"/>
    <w:basedOn w:val="Normal"/>
    <w:next w:val="Normal"/>
    <w:autoRedefine/>
    <w:uiPriority w:val="39"/>
    <w:unhideWhenUsed/>
    <w:rsid w:val="009B1F66"/>
    <w:pPr>
      <w:suppressAutoHyphens w:val="0"/>
      <w:ind w:left="1680"/>
    </w:pPr>
    <w:rPr>
      <w:rFonts w:ascii="Calibri" w:hAnsi="Calibri"/>
      <w:sz w:val="18"/>
      <w:szCs w:val="18"/>
      <w:lang w:val="en-US" w:eastAsia="en-US"/>
    </w:rPr>
  </w:style>
  <w:style w:type="paragraph" w:styleId="Sumrio9">
    <w:name w:val="toc 9"/>
    <w:basedOn w:val="Normal"/>
    <w:next w:val="Normal"/>
    <w:autoRedefine/>
    <w:uiPriority w:val="39"/>
    <w:unhideWhenUsed/>
    <w:rsid w:val="009B1F66"/>
    <w:pPr>
      <w:suppressAutoHyphens w:val="0"/>
      <w:ind w:left="1920"/>
    </w:pPr>
    <w:rPr>
      <w:rFonts w:ascii="Calibri" w:hAnsi="Calibri"/>
      <w:sz w:val="18"/>
      <w:szCs w:val="18"/>
      <w:lang w:val="en-US" w:eastAsia="en-US"/>
    </w:rPr>
  </w:style>
  <w:style w:type="table" w:customStyle="1" w:styleId="ListaClara1">
    <w:name w:val="Lista Clara1"/>
    <w:basedOn w:val="Tabelanormal"/>
    <w:uiPriority w:val="61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MainHeading">
    <w:name w:val="Main Heading"/>
    <w:basedOn w:val="Normal"/>
    <w:link w:val="MainHeadingChar"/>
    <w:rsid w:val="009B1F66"/>
    <w:pPr>
      <w:suppressAutoHyphens w:val="0"/>
      <w:spacing w:before="200" w:after="200" w:line="276" w:lineRule="auto"/>
    </w:pPr>
    <w:rPr>
      <w:rFonts w:ascii="Calibri" w:eastAsia="Calibri" w:hAnsi="Calibri"/>
      <w:b/>
      <w:caps/>
      <w:sz w:val="22"/>
      <w:szCs w:val="22"/>
      <w:lang w:val="en-GB" w:eastAsia="en-US"/>
    </w:rPr>
  </w:style>
  <w:style w:type="character" w:customStyle="1" w:styleId="MainHeadingChar">
    <w:name w:val="Main Heading Char"/>
    <w:link w:val="MainHeading"/>
    <w:rsid w:val="009B1F66"/>
    <w:rPr>
      <w:rFonts w:ascii="Calibri" w:eastAsia="Calibri" w:hAnsi="Calibri"/>
      <w:b/>
      <w:caps/>
      <w:sz w:val="22"/>
      <w:szCs w:val="22"/>
      <w:lang w:val="en-GB" w:eastAsia="en-US"/>
    </w:rPr>
  </w:style>
  <w:style w:type="paragraph" w:customStyle="1" w:styleId="ArticleHeading">
    <w:name w:val="Article Heading"/>
    <w:basedOn w:val="Normal"/>
    <w:link w:val="ArticleHeadingChar"/>
    <w:rsid w:val="009B1F66"/>
    <w:pPr>
      <w:suppressAutoHyphens w:val="0"/>
      <w:spacing w:after="200" w:line="276" w:lineRule="auto"/>
      <w:jc w:val="center"/>
    </w:pPr>
    <w:rPr>
      <w:rFonts w:ascii="Calibri" w:eastAsia="Calibri" w:hAnsi="Calibri"/>
      <w:b/>
      <w:caps/>
      <w:lang w:val="en-GB" w:eastAsia="en-US"/>
    </w:rPr>
  </w:style>
  <w:style w:type="character" w:customStyle="1" w:styleId="ArticleHeadingChar">
    <w:name w:val="Article Heading Char"/>
    <w:link w:val="ArticleHeading"/>
    <w:rsid w:val="009B1F66"/>
    <w:rPr>
      <w:rFonts w:ascii="Calibri" w:eastAsia="Calibri" w:hAnsi="Calibri"/>
      <w:b/>
      <w:caps/>
      <w:sz w:val="24"/>
      <w:szCs w:val="24"/>
      <w:lang w:val="en-GB" w:eastAsia="en-US"/>
    </w:rPr>
  </w:style>
  <w:style w:type="paragraph" w:customStyle="1" w:styleId="AuthorName">
    <w:name w:val="Author Name"/>
    <w:basedOn w:val="Normal"/>
    <w:link w:val="AuthorNameChar"/>
    <w:rsid w:val="009B1F66"/>
    <w:pPr>
      <w:suppressAutoHyphens w:val="0"/>
      <w:spacing w:after="200"/>
      <w:jc w:val="center"/>
    </w:pPr>
    <w:rPr>
      <w:rFonts w:ascii="Calibri" w:eastAsia="Calibri" w:hAnsi="Calibri"/>
      <w:caps/>
      <w:sz w:val="22"/>
      <w:szCs w:val="22"/>
      <w:lang w:val="en-GB" w:eastAsia="en-US"/>
    </w:rPr>
  </w:style>
  <w:style w:type="character" w:customStyle="1" w:styleId="AuthorNameChar">
    <w:name w:val="Author Name Char"/>
    <w:link w:val="AuthorName"/>
    <w:rsid w:val="009B1F66"/>
    <w:rPr>
      <w:rFonts w:ascii="Calibri" w:eastAsia="Calibri" w:hAnsi="Calibri"/>
      <w:caps/>
      <w:sz w:val="22"/>
      <w:szCs w:val="22"/>
      <w:lang w:val="en-GB" w:eastAsia="en-US"/>
    </w:rPr>
  </w:style>
  <w:style w:type="paragraph" w:customStyle="1" w:styleId="AuthorDetails">
    <w:name w:val="Author Details"/>
    <w:basedOn w:val="Normal"/>
    <w:link w:val="AuthorDetailsChar"/>
    <w:rsid w:val="009B1F66"/>
    <w:pPr>
      <w:suppressAutoHyphens w:val="0"/>
      <w:spacing w:after="200"/>
      <w:jc w:val="center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AuthorDetailsChar">
    <w:name w:val="Author Details Char"/>
    <w:link w:val="AuthorDetails"/>
    <w:rsid w:val="009B1F66"/>
    <w:rPr>
      <w:rFonts w:ascii="Calibri" w:eastAsia="Calibri" w:hAnsi="Calibri"/>
      <w:lang w:val="en-GB" w:eastAsia="en-US"/>
    </w:rPr>
  </w:style>
  <w:style w:type="paragraph" w:customStyle="1" w:styleId="BodyTextIAMOT2015">
    <w:name w:val="Body Text IAMOT 2015"/>
    <w:basedOn w:val="Normal"/>
    <w:link w:val="BodyTextIAMOT2015Char"/>
    <w:rsid w:val="009B1F66"/>
    <w:pPr>
      <w:suppressAutoHyphens w:val="0"/>
      <w:spacing w:after="120" w:line="276" w:lineRule="auto"/>
      <w:jc w:val="both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BodyTextIAMOT2015Char">
    <w:name w:val="Body Text IAMOT 2015 Char"/>
    <w:link w:val="BodyTextIAMOT2015"/>
    <w:rsid w:val="009B1F66"/>
    <w:rPr>
      <w:rFonts w:ascii="Calibri" w:eastAsia="Calibri" w:hAnsi="Calibri"/>
      <w:sz w:val="22"/>
      <w:szCs w:val="22"/>
      <w:lang w:val="en-GB" w:eastAsia="en-US"/>
    </w:rPr>
  </w:style>
  <w:style w:type="paragraph" w:customStyle="1" w:styleId="Table">
    <w:name w:val="Table"/>
    <w:basedOn w:val="Normal"/>
    <w:link w:val="TableChar"/>
    <w:rsid w:val="009B1F66"/>
    <w:pPr>
      <w:suppressAutoHyphens w:val="0"/>
      <w:spacing w:after="8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TableChar">
    <w:name w:val="Table Char"/>
    <w:link w:val="Table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Figure">
    <w:name w:val="Figure"/>
    <w:basedOn w:val="Normal"/>
    <w:link w:val="FigureChar"/>
    <w:rsid w:val="009B1F66"/>
    <w:pPr>
      <w:suppressAutoHyphens w:val="0"/>
      <w:spacing w:before="80" w:after="200" w:line="276" w:lineRule="auto"/>
      <w:jc w:val="center"/>
    </w:pPr>
    <w:rPr>
      <w:rFonts w:ascii="Calibri" w:eastAsia="Calibri" w:hAnsi="Calibri"/>
      <w:i/>
      <w:noProof/>
      <w:sz w:val="22"/>
      <w:szCs w:val="22"/>
      <w:lang w:val="en-ZA" w:eastAsia="en-ZA"/>
    </w:rPr>
  </w:style>
  <w:style w:type="character" w:customStyle="1" w:styleId="FigureChar">
    <w:name w:val="Figure Char"/>
    <w:link w:val="Figure"/>
    <w:rsid w:val="009B1F66"/>
    <w:rPr>
      <w:rFonts w:ascii="Calibri" w:eastAsia="Calibri" w:hAnsi="Calibri"/>
      <w:i/>
      <w:noProof/>
      <w:sz w:val="22"/>
      <w:szCs w:val="22"/>
      <w:lang w:val="en-ZA" w:eastAsia="en-ZA"/>
    </w:rPr>
  </w:style>
  <w:style w:type="paragraph" w:customStyle="1" w:styleId="Sub-HeadingIAMOT2015">
    <w:name w:val="Sub-Heading IAMOT 2015"/>
    <w:basedOn w:val="Normal"/>
    <w:link w:val="Sub-HeadingIAMOT2015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b/>
      <w:sz w:val="22"/>
      <w:szCs w:val="22"/>
      <w:lang w:val="en-GB" w:eastAsia="en-US"/>
    </w:rPr>
  </w:style>
  <w:style w:type="character" w:customStyle="1" w:styleId="Sub-HeadingIAMOT2015Char">
    <w:name w:val="Sub-Heading IAMOT 2015 Char"/>
    <w:link w:val="Sub-HeadingIAMOT2015"/>
    <w:rsid w:val="009B1F66"/>
    <w:rPr>
      <w:rFonts w:ascii="Calibri" w:eastAsia="Calibri" w:hAnsi="Calibri"/>
      <w:b/>
      <w:sz w:val="22"/>
      <w:szCs w:val="22"/>
      <w:lang w:val="en-GB" w:eastAsia="en-US"/>
    </w:rPr>
  </w:style>
  <w:style w:type="paragraph" w:customStyle="1" w:styleId="Sub-subheading">
    <w:name w:val="Sub-subheading"/>
    <w:basedOn w:val="Normal"/>
    <w:link w:val="Sub-subheading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Sub-subheadingChar">
    <w:name w:val="Sub-subheading Char"/>
    <w:link w:val="Sub-subheading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References">
    <w:name w:val="References"/>
    <w:basedOn w:val="BodyTextIAMOT2015"/>
    <w:link w:val="ReferencesChar"/>
    <w:rsid w:val="009B1F66"/>
    <w:pPr>
      <w:spacing w:after="80"/>
      <w:jc w:val="left"/>
    </w:pPr>
    <w:rPr>
      <w:lang w:eastAsia="en-ZA"/>
    </w:rPr>
  </w:style>
  <w:style w:type="character" w:customStyle="1" w:styleId="ReferencesChar">
    <w:name w:val="References Char"/>
    <w:link w:val="References"/>
    <w:rsid w:val="009B1F66"/>
    <w:rPr>
      <w:rFonts w:ascii="Calibri" w:eastAsia="Calibri" w:hAnsi="Calibri"/>
      <w:sz w:val="22"/>
      <w:szCs w:val="22"/>
      <w:lang w:val="en-GB" w:eastAsia="en-ZA"/>
    </w:rPr>
  </w:style>
  <w:style w:type="paragraph" w:customStyle="1" w:styleId="Appendix">
    <w:name w:val="Appendix"/>
    <w:basedOn w:val="MainHeading"/>
    <w:link w:val="AppendixChar"/>
    <w:rsid w:val="009B1F66"/>
    <w:rPr>
      <w:b w:val="0"/>
      <w:i/>
    </w:rPr>
  </w:style>
  <w:style w:type="character" w:customStyle="1" w:styleId="AppendixChar">
    <w:name w:val="Appendix Char"/>
    <w:link w:val="Appendix"/>
    <w:rsid w:val="009B1F66"/>
    <w:rPr>
      <w:rFonts w:ascii="Calibri" w:eastAsia="Calibri" w:hAnsi="Calibri"/>
      <w:i/>
      <w:caps/>
      <w:sz w:val="22"/>
      <w:szCs w:val="22"/>
      <w:lang w:val="en-GB" w:eastAsia="en-US"/>
    </w:rPr>
  </w:style>
  <w:style w:type="paragraph" w:customStyle="1" w:styleId="Text">
    <w:name w:val="Text"/>
    <w:basedOn w:val="Normal"/>
    <w:rsid w:val="009B1F66"/>
    <w:pPr>
      <w:widowControl w:val="0"/>
      <w:suppressAutoHyphens w:val="0"/>
      <w:autoSpaceDE w:val="0"/>
      <w:autoSpaceDN w:val="0"/>
      <w:spacing w:line="252" w:lineRule="auto"/>
      <w:ind w:firstLine="202"/>
      <w:jc w:val="both"/>
    </w:pPr>
    <w:rPr>
      <w:rFonts w:eastAsia="SimSun"/>
      <w:sz w:val="20"/>
      <w:szCs w:val="20"/>
      <w:lang w:val="en-US" w:eastAsia="en-US"/>
    </w:rPr>
  </w:style>
  <w:style w:type="table" w:customStyle="1" w:styleId="TabeladeGrade5Escura1">
    <w:name w:val="Tabela de Grade 5 Escura1"/>
    <w:basedOn w:val="Tabelanormal"/>
    <w:uiPriority w:val="50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SombreamentoClaro-nfase11">
    <w:name w:val="Sombreamento Claro - Ênfase 11"/>
    <w:basedOn w:val="Tabelanormal"/>
    <w:uiPriority w:val="60"/>
    <w:rsid w:val="009B1F66"/>
    <w:rPr>
      <w:rFonts w:ascii="Calibri" w:eastAsia="Calibri" w:hAnsi="Calibri"/>
      <w:color w:val="365F91"/>
      <w:sz w:val="22"/>
      <w:szCs w:val="22"/>
      <w:lang w:val="en-ZA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adeColorida-nfase1">
    <w:name w:val="Colorful Grid Accent 1"/>
    <w:basedOn w:val="Tabelanormal"/>
    <w:uiPriority w:val="73"/>
    <w:rsid w:val="009B1F66"/>
    <w:rPr>
      <w:rFonts w:ascii="Calibri" w:eastAsia="Calibri" w:hAnsi="Calibri"/>
      <w:color w:val="000000"/>
      <w:sz w:val="22"/>
      <w:szCs w:val="22"/>
      <w:lang w:val="en-ZA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Normal1">
    <w:name w:val="Normal1"/>
    <w:uiPriority w:val="99"/>
    <w:rsid w:val="009B1F66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character" w:customStyle="1" w:styleId="Referncias">
    <w:name w:val="Referências"/>
    <w:rsid w:val="009B1F66"/>
    <w:rPr>
      <w:rFonts w:ascii="Times-Roman" w:hAnsi="Times-Roman"/>
      <w:sz w:val="24"/>
    </w:rPr>
  </w:style>
  <w:style w:type="paragraph" w:customStyle="1" w:styleId="EstiloCorpodetextoPrimeiralinha125cm">
    <w:name w:val="Estilo Corpo de texto + Primeira linha:  125 cm"/>
    <w:basedOn w:val="Corpodetexto"/>
    <w:next w:val="Normal"/>
    <w:link w:val="EstiloCorpodetextoPrimeiralinha125cmChar"/>
    <w:autoRedefine/>
    <w:rsid w:val="009B1F66"/>
    <w:pPr>
      <w:widowControl/>
      <w:suppressAutoHyphens w:val="0"/>
      <w:spacing w:after="0" w:line="360" w:lineRule="auto"/>
      <w:ind w:firstLine="709"/>
    </w:pPr>
    <w:rPr>
      <w:szCs w:val="24"/>
      <w:lang w:val="x-none" w:eastAsia="x-none"/>
    </w:rPr>
  </w:style>
  <w:style w:type="character" w:customStyle="1" w:styleId="EstiloCorpodetextoPrimeiralinha125cmChar">
    <w:name w:val="Estilo Corpo de texto + Primeira linha:  125 cm Char"/>
    <w:link w:val="EstiloCorpodetextoPrimeiralinha125cm"/>
    <w:rsid w:val="009B1F66"/>
    <w:rPr>
      <w:sz w:val="24"/>
      <w:szCs w:val="24"/>
      <w:lang w:val="x-none" w:eastAsia="x-none"/>
    </w:rPr>
  </w:style>
  <w:style w:type="paragraph" w:customStyle="1" w:styleId="Pa10">
    <w:name w:val="Pa10"/>
    <w:basedOn w:val="Default"/>
    <w:next w:val="Default"/>
    <w:uiPriority w:val="99"/>
    <w:rsid w:val="009B1F66"/>
    <w:pPr>
      <w:spacing w:line="191" w:lineRule="atLeast"/>
    </w:pPr>
    <w:rPr>
      <w:rFonts w:ascii="Libre Semi Serif SSi" w:hAnsi="Libre Semi Serif SSi"/>
      <w:color w:val="auto"/>
      <w:lang w:eastAsia="en-US"/>
    </w:rPr>
  </w:style>
  <w:style w:type="paragraph" w:customStyle="1" w:styleId="Numerada3">
    <w:name w:val="Numerada3"/>
    <w:basedOn w:val="Normal"/>
    <w:link w:val="Numerada3Char"/>
    <w:rsid w:val="009B1F66"/>
    <w:pPr>
      <w:suppressAutoHyphens w:val="0"/>
      <w:spacing w:line="360" w:lineRule="auto"/>
      <w:ind w:left="720" w:hanging="360"/>
      <w:contextualSpacing/>
      <w:jc w:val="both"/>
    </w:pPr>
    <w:rPr>
      <w:lang w:val="x-none" w:eastAsia="x-none"/>
    </w:rPr>
  </w:style>
  <w:style w:type="character" w:customStyle="1" w:styleId="Numerada3Char">
    <w:name w:val="Numerada3 Char"/>
    <w:link w:val="Numerada3"/>
    <w:rsid w:val="009B1F66"/>
    <w:rPr>
      <w:sz w:val="24"/>
      <w:szCs w:val="24"/>
      <w:lang w:val="x-none" w:eastAsia="x-none"/>
    </w:rPr>
  </w:style>
  <w:style w:type="paragraph" w:customStyle="1" w:styleId="Estilo10ptEspaamentoentrelinhassimples">
    <w:name w:val="Estilo 10 pt Espaçamento entre linhas:  simples"/>
    <w:basedOn w:val="Normal"/>
    <w:next w:val="Normal"/>
    <w:rsid w:val="009B1F66"/>
    <w:pPr>
      <w:suppressAutoHyphens w:val="0"/>
      <w:jc w:val="both"/>
    </w:pPr>
    <w:rPr>
      <w:sz w:val="20"/>
      <w:szCs w:val="20"/>
      <w:lang w:val="pt-BR" w:eastAsia="pt-BR"/>
    </w:rPr>
  </w:style>
  <w:style w:type="paragraph" w:styleId="Commarcadores">
    <w:name w:val="List Bullet"/>
    <w:basedOn w:val="Normal"/>
    <w:uiPriority w:val="99"/>
    <w:semiHidden/>
    <w:unhideWhenUsed/>
    <w:rsid w:val="009B1F66"/>
    <w:pPr>
      <w:tabs>
        <w:tab w:val="num" w:pos="1428"/>
      </w:tabs>
      <w:suppressAutoHyphens w:val="0"/>
      <w:ind w:left="1428" w:hanging="360"/>
      <w:contextualSpacing/>
    </w:pPr>
    <w:rPr>
      <w:rFonts w:ascii="Times" w:hAnsi="Times"/>
      <w:lang w:val="en-US" w:eastAsia="en-US"/>
    </w:rPr>
  </w:style>
  <w:style w:type="paragraph" w:styleId="Citao">
    <w:name w:val="Quote"/>
    <w:basedOn w:val="Normal"/>
    <w:next w:val="Normal"/>
    <w:link w:val="CitaoChar"/>
    <w:uiPriority w:val="29"/>
    <w:rsid w:val="009B1F66"/>
    <w:pPr>
      <w:suppressAutoHyphens w:val="0"/>
      <w:spacing w:before="200" w:after="160" w:line="259" w:lineRule="auto"/>
      <w:ind w:left="2268" w:right="140" w:firstLine="442"/>
      <w:jc w:val="both"/>
    </w:pPr>
    <w:rPr>
      <w:rFonts w:eastAsia="Calibri"/>
      <w:i/>
      <w:iCs/>
      <w:lang w:val="pt-BR" w:eastAsia="en-US"/>
    </w:rPr>
  </w:style>
  <w:style w:type="character" w:customStyle="1" w:styleId="CitaoChar">
    <w:name w:val="Citação Char"/>
    <w:basedOn w:val="Fontepargpadro"/>
    <w:link w:val="Citao"/>
    <w:uiPriority w:val="29"/>
    <w:rsid w:val="009B1F66"/>
    <w:rPr>
      <w:rFonts w:eastAsia="Calibri"/>
      <w:i/>
      <w:iCs/>
      <w:sz w:val="24"/>
      <w:szCs w:val="24"/>
      <w:lang w:eastAsia="en-US"/>
    </w:rPr>
  </w:style>
  <w:style w:type="table" w:styleId="Tabelaclssica1">
    <w:name w:val="Table Classic 1"/>
    <w:basedOn w:val="Tabelanormal"/>
    <w:rsid w:val="009B1F66"/>
    <w:pPr>
      <w:spacing w:after="120" w:line="36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e">
    <w:name w:val="Fonte"/>
    <w:basedOn w:val="Normal"/>
    <w:link w:val="FonteChar"/>
    <w:rsid w:val="009B1F66"/>
    <w:pPr>
      <w:suppressAutoHyphens w:val="0"/>
      <w:spacing w:after="160" w:line="259" w:lineRule="auto"/>
    </w:pPr>
    <w:rPr>
      <w:rFonts w:eastAsia="Calibri"/>
      <w:lang w:val="pt-BR" w:eastAsia="en-US"/>
    </w:rPr>
  </w:style>
  <w:style w:type="character" w:customStyle="1" w:styleId="FonteChar">
    <w:name w:val="Fonte Char"/>
    <w:link w:val="Fonte"/>
    <w:rsid w:val="009B1F66"/>
    <w:rPr>
      <w:rFonts w:eastAsia="Calibri"/>
      <w:sz w:val="24"/>
      <w:szCs w:val="24"/>
      <w:lang w:eastAsia="en-US"/>
    </w:rPr>
  </w:style>
  <w:style w:type="paragraph" w:customStyle="1" w:styleId="Tabela">
    <w:name w:val="Tabela"/>
    <w:basedOn w:val="Normal"/>
    <w:link w:val="TabelaChar"/>
    <w:autoRedefine/>
    <w:rsid w:val="00E72E36"/>
    <w:pPr>
      <w:suppressAutoHyphens w:val="0"/>
      <w:spacing w:after="120"/>
      <w:jc w:val="center"/>
    </w:pPr>
    <w:rPr>
      <w:rFonts w:ascii="HelvLight" w:hAnsi="HelvLight"/>
      <w:iCs/>
      <w:noProof/>
      <w:sz w:val="20"/>
      <w:szCs w:val="20"/>
      <w:lang w:val="pt-BR" w:eastAsia="pt-BR"/>
    </w:rPr>
  </w:style>
  <w:style w:type="character" w:customStyle="1" w:styleId="TabelaChar">
    <w:name w:val="Tabela Char"/>
    <w:link w:val="Tabela"/>
    <w:rsid w:val="00E72E36"/>
    <w:rPr>
      <w:rFonts w:ascii="HelvLight" w:hAnsi="HelvLight"/>
      <w:iCs/>
      <w:noProof/>
    </w:rPr>
  </w:style>
  <w:style w:type="paragraph" w:styleId="Textodenotadefim">
    <w:name w:val="endnote text"/>
    <w:basedOn w:val="Normal"/>
    <w:link w:val="TextodenotadefimChar"/>
    <w:unhideWhenUsed/>
    <w:rsid w:val="009B1F66"/>
    <w:pPr>
      <w:suppressAutoHyphens w:val="0"/>
      <w:spacing w:before="240"/>
      <w:ind w:firstLine="442"/>
      <w:jc w:val="both"/>
    </w:pPr>
    <w:rPr>
      <w:rFonts w:eastAsia="Calibri"/>
      <w:sz w:val="20"/>
      <w:szCs w:val="20"/>
      <w:lang w:val="pt-BR" w:eastAsia="en-US"/>
    </w:rPr>
  </w:style>
  <w:style w:type="character" w:customStyle="1" w:styleId="TextodenotadefimChar">
    <w:name w:val="Texto de nota de fim Char"/>
    <w:basedOn w:val="Fontepargpadro"/>
    <w:link w:val="Textodenotadefim"/>
    <w:rsid w:val="009B1F66"/>
    <w:rPr>
      <w:rFonts w:eastAsia="Calibri"/>
      <w:lang w:eastAsia="en-US"/>
    </w:rPr>
  </w:style>
  <w:style w:type="character" w:styleId="Refdenotadefim">
    <w:name w:val="endnote reference"/>
    <w:uiPriority w:val="99"/>
    <w:semiHidden/>
    <w:unhideWhenUsed/>
    <w:rsid w:val="009B1F66"/>
    <w:rPr>
      <w:vertAlign w:val="superscript"/>
    </w:rPr>
  </w:style>
  <w:style w:type="paragraph" w:customStyle="1" w:styleId="Notas">
    <w:name w:val="Notas"/>
    <w:basedOn w:val="Textodenotaderodap"/>
    <w:link w:val="NotasChar"/>
    <w:rsid w:val="009B1F66"/>
    <w:pPr>
      <w:suppressLineNumbers w:val="0"/>
      <w:suppressAutoHyphens w:val="0"/>
      <w:spacing w:before="240"/>
      <w:ind w:left="567" w:firstLine="0"/>
      <w:jc w:val="both"/>
    </w:pPr>
    <w:rPr>
      <w:rFonts w:ascii="Arial" w:hAnsi="Arial" w:cs="Arial"/>
      <w:kern w:val="0"/>
      <w:szCs w:val="18"/>
      <w:lang w:eastAsia="en-US"/>
    </w:rPr>
  </w:style>
  <w:style w:type="character" w:customStyle="1" w:styleId="NotasChar">
    <w:name w:val="Notas Char"/>
    <w:link w:val="Notas"/>
    <w:rsid w:val="009B1F66"/>
    <w:rPr>
      <w:rFonts w:ascii="Arial" w:hAnsi="Arial" w:cs="Arial"/>
      <w:szCs w:val="18"/>
      <w:lang w:eastAsia="en-US"/>
    </w:rPr>
  </w:style>
  <w:style w:type="character" w:customStyle="1" w:styleId="longtext">
    <w:name w:val="long_text"/>
    <w:basedOn w:val="Fontepargpadro"/>
    <w:rsid w:val="009B1F66"/>
  </w:style>
  <w:style w:type="paragraph" w:customStyle="1" w:styleId="Legenda2">
    <w:name w:val="Legenda 2"/>
    <w:basedOn w:val="Fonte"/>
    <w:link w:val="Legenda2Char"/>
    <w:rsid w:val="009B1F66"/>
  </w:style>
  <w:style w:type="character" w:customStyle="1" w:styleId="Legenda2Char">
    <w:name w:val="Legenda 2 Char"/>
    <w:link w:val="Legenda2"/>
    <w:rsid w:val="009B1F66"/>
    <w:rPr>
      <w:rFonts w:eastAsia="Calibri"/>
      <w:sz w:val="24"/>
      <w:szCs w:val="24"/>
      <w:lang w:eastAsia="en-US"/>
    </w:rPr>
  </w:style>
  <w:style w:type="paragraph" w:customStyle="1" w:styleId="IPTTexto">
    <w:name w:val="IPT Texto"/>
    <w:basedOn w:val="Normal"/>
    <w:link w:val="IPTTextoChar"/>
    <w:rsid w:val="009B1F66"/>
    <w:pPr>
      <w:suppressAutoHyphens w:val="0"/>
      <w:spacing w:before="240" w:after="120" w:line="360" w:lineRule="auto"/>
      <w:ind w:firstLine="567"/>
      <w:jc w:val="both"/>
    </w:pPr>
    <w:rPr>
      <w:rFonts w:ascii="Arial" w:hAnsi="Arial" w:cs="Arial"/>
      <w:lang w:val="pt-BR" w:eastAsia="en-US"/>
    </w:rPr>
  </w:style>
  <w:style w:type="character" w:customStyle="1" w:styleId="IPTTextoChar">
    <w:name w:val="IPT Texto Char"/>
    <w:link w:val="IPTTexto"/>
    <w:rsid w:val="009B1F66"/>
    <w:rPr>
      <w:rFonts w:ascii="Arial" w:hAnsi="Arial" w:cs="Arial"/>
      <w:sz w:val="24"/>
      <w:szCs w:val="24"/>
      <w:lang w:eastAsia="en-US"/>
    </w:rPr>
  </w:style>
  <w:style w:type="table" w:customStyle="1" w:styleId="TabelaSimples21">
    <w:name w:val="Tabela Simples 21"/>
    <w:basedOn w:val="Tabelanormal"/>
    <w:uiPriority w:val="42"/>
    <w:rsid w:val="009B1F6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nfaseIntensa">
    <w:name w:val="Intense Emphasis"/>
    <w:uiPriority w:val="21"/>
    <w:rsid w:val="009B1F66"/>
    <w:rPr>
      <w:i/>
      <w:iCs/>
      <w:color w:val="5B9BD5"/>
    </w:rPr>
  </w:style>
  <w:style w:type="paragraph" w:customStyle="1" w:styleId="TITULORR">
    <w:name w:val="TITULO RR"/>
    <w:basedOn w:val="Normal"/>
    <w:autoRedefine/>
    <w:rsid w:val="009B1F66"/>
    <w:pPr>
      <w:tabs>
        <w:tab w:val="left" w:pos="900"/>
      </w:tabs>
      <w:suppressAutoHyphens w:val="0"/>
      <w:spacing w:line="480" w:lineRule="auto"/>
      <w:jc w:val="both"/>
    </w:pPr>
    <w:rPr>
      <w:bCs/>
      <w:lang w:val="pt-BR" w:eastAsia="pt-BR"/>
    </w:rPr>
  </w:style>
  <w:style w:type="paragraph" w:customStyle="1" w:styleId="TITULORRR">
    <w:name w:val="TITULO RRR"/>
    <w:basedOn w:val="TITULORR"/>
    <w:rsid w:val="009B1F66"/>
    <w:rPr>
      <w:bCs w:val="0"/>
    </w:rPr>
  </w:style>
  <w:style w:type="paragraph" w:customStyle="1" w:styleId="ecxmsonormal">
    <w:name w:val="ecxmsonormal"/>
    <w:basedOn w:val="Normal"/>
    <w:rsid w:val="009B1F66"/>
    <w:pPr>
      <w:suppressAutoHyphens w:val="0"/>
      <w:spacing w:after="324"/>
    </w:pPr>
    <w:rPr>
      <w:lang w:val="pt-BR" w:eastAsia="pt-BR"/>
    </w:rPr>
  </w:style>
  <w:style w:type="character" w:customStyle="1" w:styleId="Marcas">
    <w:name w:val="Marcas"/>
    <w:rsid w:val="007C2485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7C2485"/>
  </w:style>
  <w:style w:type="paragraph" w:customStyle="1" w:styleId="Captulo">
    <w:name w:val="Capítulo"/>
    <w:basedOn w:val="Normal"/>
    <w:next w:val="Corpodetexto"/>
    <w:rsid w:val="007C2485"/>
    <w:pPr>
      <w:keepNext/>
      <w:widowControl w:val="0"/>
      <w:spacing w:before="240" w:after="120"/>
    </w:pPr>
    <w:rPr>
      <w:rFonts w:ascii="Arial" w:eastAsia="SimSun" w:hAnsi="Arial" w:cs="Tahoma"/>
      <w:kern w:val="1"/>
      <w:sz w:val="28"/>
      <w:szCs w:val="28"/>
      <w:lang w:val="pt-BR" w:eastAsia="hi-IN" w:bidi="hi-IN"/>
    </w:rPr>
  </w:style>
  <w:style w:type="paragraph" w:styleId="Subttulo">
    <w:name w:val="Subtitle"/>
    <w:basedOn w:val="Captulo"/>
    <w:next w:val="Corpodetexto"/>
    <w:link w:val="SubttuloChar"/>
    <w:uiPriority w:val="11"/>
    <w:rsid w:val="007C2485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uiPriority w:val="11"/>
    <w:rsid w:val="007C2485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"/>
    <w:rsid w:val="007C2485"/>
    <w:pPr>
      <w:widowControl w:val="0"/>
      <w:suppressLineNumbers/>
      <w:spacing w:before="120" w:after="120"/>
    </w:pPr>
    <w:rPr>
      <w:rFonts w:ascii="Liberation Serif" w:eastAsia="Bitstream Vera Sans" w:hAnsi="Liberation Serif" w:cs="Bitstream Vera Sans"/>
      <w:i/>
      <w:iCs/>
      <w:kern w:val="1"/>
      <w:lang w:val="pt-BR" w:eastAsia="hi-IN" w:bidi="hi-IN"/>
    </w:rPr>
  </w:style>
  <w:style w:type="paragraph" w:customStyle="1" w:styleId="PadroTransparentebrancoEspaamento">
    <w:name w:val="Padrão: Transparente (branco) Espaçamento ..."/>
    <w:basedOn w:val="Corpodetexto"/>
    <w:link w:val="PadroTransparentebrancoEspaamentoCharChar"/>
    <w:rsid w:val="007C2485"/>
    <w:pPr>
      <w:spacing w:line="360" w:lineRule="auto"/>
      <w:ind w:firstLine="0"/>
      <w:jc w:val="left"/>
    </w:pPr>
    <w:rPr>
      <w:rFonts w:ascii="Liberation Serif" w:eastAsia="Bitstream Vera Sans" w:hAnsi="Liberation Serif" w:cs="Bitstream Vera Sans"/>
      <w:kern w:val="1"/>
      <w:szCs w:val="24"/>
      <w:shd w:val="clear" w:color="auto" w:fill="FFFF00"/>
      <w:lang w:val="pt-BR" w:eastAsia="hi-IN" w:bidi="hi-IN"/>
    </w:rPr>
  </w:style>
  <w:style w:type="character" w:customStyle="1" w:styleId="PadroTransparentebrancoEspaamentoCharChar">
    <w:name w:val="Padrão: Transparente (branco) Espaçamento ... Char Char"/>
    <w:link w:val="PadroTransparentebrancoEspaamento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paragraph" w:customStyle="1" w:styleId="EstiloPadroTransparenteEspaamentoPadroTransparente">
    <w:name w:val="Estilo Padrão: Transparente  Espaçamento ... + Padrão: Transparente ..."/>
    <w:basedOn w:val="PadroTransparentebrancoEspaamento"/>
    <w:link w:val="EstiloPadroTransparenteEspaamentoPadroTransparenteChar"/>
    <w:rsid w:val="007C2485"/>
    <w:rPr>
      <w:shd w:val="clear" w:color="auto" w:fill="83CAFF"/>
    </w:rPr>
  </w:style>
  <w:style w:type="character" w:customStyle="1" w:styleId="EstiloPadroTransparenteEspaamentoPadroTransparenteChar">
    <w:name w:val="Estilo Padrão: Transparente  Espaçamento ... + Padrão: Transparente ... Char"/>
    <w:link w:val="EstiloPadroTransparenteEspaamentoPadroTransparente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character" w:customStyle="1" w:styleId="EstiloPadroTransparenteBranco">
    <w:name w:val="Estilo Padrão: Transparente (Branco)"/>
    <w:rsid w:val="007C2485"/>
    <w:rPr>
      <w:shd w:val="clear" w:color="auto" w:fill="FFFF00"/>
    </w:rPr>
  </w:style>
  <w:style w:type="paragraph" w:customStyle="1" w:styleId="estilopadrotransparente">
    <w:name w:val="estilo padrão transparente"/>
    <w:basedOn w:val="Normal"/>
    <w:rsid w:val="007C2485"/>
    <w:pPr>
      <w:widowControl w:val="0"/>
      <w:spacing w:line="360" w:lineRule="auto"/>
      <w:jc w:val="both"/>
    </w:pPr>
    <w:rPr>
      <w:rFonts w:ascii="Liberation Serif" w:hAnsi="Liberation Serif"/>
      <w:kern w:val="24"/>
      <w:szCs w:val="20"/>
      <w:shd w:val="clear" w:color="auto" w:fill="FFFF00"/>
      <w:lang w:val="pt-BR" w:eastAsia="hi-IN" w:bidi="hi-IN"/>
    </w:rPr>
  </w:style>
  <w:style w:type="paragraph" w:customStyle="1" w:styleId="Estilo1">
    <w:name w:val="Estilo1"/>
    <w:basedOn w:val="Normal"/>
    <w:next w:val="estilopadrotransparente"/>
    <w:rsid w:val="007C2485"/>
    <w:pPr>
      <w:widowControl w:val="0"/>
      <w:spacing w:line="360" w:lineRule="auto"/>
      <w:jc w:val="both"/>
    </w:pPr>
    <w:rPr>
      <w:rFonts w:ascii="Liberation Serif" w:eastAsia="Bitstream Vera Sans" w:hAnsi="Liberation Serif" w:cs="Bitstream Vera Sans"/>
      <w:color w:val="000000"/>
      <w:kern w:val="1"/>
      <w:shd w:val="clear" w:color="auto" w:fill="FFFF00"/>
      <w:lang w:val="pt-BR" w:eastAsia="hi-IN" w:bidi="hi-IN"/>
    </w:rPr>
  </w:style>
  <w:style w:type="paragraph" w:customStyle="1" w:styleId="estilopadrotransparentebranco0">
    <w:name w:val="estilo padrão transparente(branco)"/>
    <w:basedOn w:val="estilopadrotransparente"/>
    <w:autoRedefine/>
    <w:rsid w:val="007C2485"/>
  </w:style>
  <w:style w:type="paragraph" w:styleId="TextosemFormatao">
    <w:name w:val="Plain Text"/>
    <w:basedOn w:val="Normal"/>
    <w:link w:val="TextosemFormataoChar"/>
    <w:uiPriority w:val="99"/>
    <w:rsid w:val="007C2485"/>
    <w:pPr>
      <w:suppressAutoHyphens w:val="0"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qFormat/>
    <w:rsid w:val="007C2485"/>
    <w:rPr>
      <w:rFonts w:ascii="Courier New" w:hAnsi="Courier New" w:cs="Courier New"/>
    </w:rPr>
  </w:style>
  <w:style w:type="character" w:customStyle="1" w:styleId="gadsdtopttl">
    <w:name w:val="gads_d_top_ttl"/>
    <w:rsid w:val="007C2485"/>
    <w:rPr>
      <w:rFonts w:ascii="Verdana" w:hAnsi="Verdana" w:hint="default"/>
    </w:rPr>
  </w:style>
  <w:style w:type="character" w:customStyle="1" w:styleId="gadsdtopurl">
    <w:name w:val="gads_d_top_url"/>
    <w:rsid w:val="007C2485"/>
    <w:rPr>
      <w:rFonts w:ascii="Verdana" w:hAnsi="Verdana" w:hint="default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unhideWhenUsed/>
    <w:rsid w:val="007C248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rsid w:val="007C2485"/>
    <w:rPr>
      <w:rFonts w:ascii="Arial" w:hAnsi="Arial"/>
      <w:vanish/>
      <w:sz w:val="16"/>
      <w:szCs w:val="16"/>
      <w:lang w:val="x-none" w:eastAsia="x-none"/>
    </w:rPr>
  </w:style>
  <w:style w:type="character" w:customStyle="1" w:styleId="atn">
    <w:name w:val="atn"/>
    <w:rsid w:val="007C2485"/>
  </w:style>
  <w:style w:type="paragraph" w:styleId="Reviso">
    <w:name w:val="Revision"/>
    <w:hidden/>
    <w:uiPriority w:val="99"/>
    <w:semiHidden/>
    <w:rsid w:val="007C2485"/>
    <w:rPr>
      <w:rFonts w:ascii="Liberation Serif" w:eastAsia="Bitstream Vera Sans" w:hAnsi="Liberation Serif" w:cs="Mangal"/>
      <w:kern w:val="1"/>
      <w:sz w:val="24"/>
      <w:szCs w:val="21"/>
      <w:lang w:eastAsia="hi-IN" w:bidi="hi-IN"/>
    </w:rPr>
  </w:style>
  <w:style w:type="paragraph" w:customStyle="1" w:styleId="LegendaImagens">
    <w:name w:val="Legenda Imagens"/>
    <w:basedOn w:val="Normal"/>
    <w:rsid w:val="00AE7FEF"/>
    <w:pPr>
      <w:jc w:val="center"/>
    </w:pPr>
    <w:rPr>
      <w:rFonts w:ascii="HelvLight" w:hAnsi="HelvLight"/>
      <w:bCs/>
      <w:sz w:val="18"/>
      <w:szCs w:val="18"/>
    </w:rPr>
  </w:style>
  <w:style w:type="paragraph" w:customStyle="1" w:styleId="Pargrafo">
    <w:name w:val="Parágrafo"/>
    <w:basedOn w:val="Normal"/>
    <w:rsid w:val="00ED174D"/>
    <w:pPr>
      <w:spacing w:after="120" w:line="240" w:lineRule="exact"/>
      <w:jc w:val="both"/>
    </w:pPr>
    <w:rPr>
      <w:rFonts w:ascii="HelvLight" w:hAnsi="HelvLight"/>
      <w:sz w:val="20"/>
      <w:szCs w:val="20"/>
      <w:lang w:val="pt-BR"/>
    </w:rPr>
  </w:style>
  <w:style w:type="character" w:styleId="CitaoHTML">
    <w:name w:val="HTML Cite"/>
    <w:uiPriority w:val="99"/>
    <w:semiHidden/>
    <w:unhideWhenUsed/>
    <w:rsid w:val="00A20ADD"/>
    <w:rPr>
      <w:i/>
      <w:iCs/>
    </w:rPr>
  </w:style>
  <w:style w:type="table" w:customStyle="1" w:styleId="TabelaSimples11">
    <w:name w:val="Tabela Simples 11"/>
    <w:aliases w:val="Tabela Artigos"/>
    <w:basedOn w:val="Tabelanormal"/>
    <w:uiPriority w:val="41"/>
    <w:rsid w:val="00A53860"/>
    <w:pPr>
      <w:jc w:val="center"/>
    </w:pPr>
    <w:rPr>
      <w:rFonts w:ascii="HelvLight" w:hAnsi="HelvLight"/>
      <w:sz w:val="18"/>
    </w:rPr>
    <w:tblPr>
      <w:tblStyleRowBandSize w:val="1"/>
      <w:tblStyleColBandSize w:val="1"/>
      <w:tblBorders>
        <w:top w:val="single" w:sz="4" w:space="0" w:color="AC7F00"/>
        <w:left w:val="single" w:sz="4" w:space="0" w:color="AC7F00"/>
        <w:bottom w:val="single" w:sz="4" w:space="0" w:color="AC7F00"/>
        <w:right w:val="single" w:sz="4" w:space="0" w:color="AC7F00"/>
        <w:insideH w:val="single" w:sz="4" w:space="0" w:color="AC7F00"/>
        <w:insideV w:val="single" w:sz="4" w:space="0" w:color="AC7F00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lor25">
    <w:name w:val="color_25"/>
    <w:basedOn w:val="Fontepargpadro"/>
    <w:rsid w:val="00F53F1D"/>
  </w:style>
  <w:style w:type="table" w:customStyle="1" w:styleId="TableNormal">
    <w:name w:val="Table Normal"/>
    <w:uiPriority w:val="2"/>
    <w:qFormat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391F6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CorpoA">
    <w:name w:val="Corpo A"/>
    <w:rsid w:val="00391F6B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B">
    <w:name w:val="Corpo B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">
    <w:name w:val="Corpo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C">
    <w:name w:val="Corpo C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titulos1">
    <w:name w:val="titulos1"/>
    <w:rsid w:val="00E7550E"/>
    <w:rPr>
      <w:rFonts w:ascii="Arial" w:hAnsi="Arial" w:cs="Arial" w:hint="default"/>
      <w:b/>
      <w:bCs/>
      <w:color w:val="1D365F"/>
      <w:sz w:val="27"/>
      <w:szCs w:val="27"/>
    </w:rPr>
  </w:style>
  <w:style w:type="paragraph" w:customStyle="1" w:styleId="figura0">
    <w:name w:val="figura"/>
    <w:basedOn w:val="Normal"/>
    <w:link w:val="figuraChar0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character" w:customStyle="1" w:styleId="figuraChar0">
    <w:name w:val="figura Char"/>
    <w:link w:val="figura0"/>
    <w:rsid w:val="008736FF"/>
    <w:rPr>
      <w:rFonts w:ascii="Tahoma" w:hAnsi="Tahoma" w:cs="Tahoma"/>
      <w:sz w:val="17"/>
      <w:szCs w:val="17"/>
    </w:rPr>
  </w:style>
  <w:style w:type="paragraph" w:customStyle="1" w:styleId="TFGCorpodoTexto">
    <w:name w:val="TFG Corpo do Texto"/>
    <w:basedOn w:val="Normal"/>
    <w:link w:val="TFGCorpodoTextoChar"/>
    <w:uiPriority w:val="99"/>
    <w:rsid w:val="008736FF"/>
    <w:pPr>
      <w:suppressAutoHyphens w:val="0"/>
      <w:spacing w:after="120" w:line="360" w:lineRule="auto"/>
      <w:ind w:firstLine="851"/>
      <w:jc w:val="both"/>
    </w:pPr>
    <w:rPr>
      <w:rFonts w:eastAsia="Calibri"/>
      <w:lang w:val="pt-BR" w:eastAsia="en-US"/>
    </w:rPr>
  </w:style>
  <w:style w:type="character" w:customStyle="1" w:styleId="TFGCorpodoTextoChar">
    <w:name w:val="TFG Corpo do Texto Char"/>
    <w:link w:val="TFGCorpodoTexto"/>
    <w:rsid w:val="008736FF"/>
    <w:rPr>
      <w:rFonts w:eastAsia="Calibri"/>
      <w:sz w:val="24"/>
      <w:szCs w:val="24"/>
      <w:lang w:eastAsia="en-US"/>
    </w:rPr>
  </w:style>
  <w:style w:type="paragraph" w:customStyle="1" w:styleId="quadro">
    <w:name w:val="quadro"/>
    <w:basedOn w:val="Normal"/>
    <w:link w:val="quadroChar"/>
    <w:rsid w:val="008736FF"/>
    <w:pPr>
      <w:suppressAutoHyphens w:val="0"/>
      <w:spacing w:after="120" w:line="360" w:lineRule="auto"/>
      <w:ind w:firstLine="709"/>
      <w:jc w:val="center"/>
    </w:pPr>
    <w:rPr>
      <w:rFonts w:eastAsia="Calibri"/>
      <w:sz w:val="20"/>
      <w:szCs w:val="20"/>
      <w:lang w:val="pt-BR" w:eastAsia="en-US"/>
    </w:rPr>
  </w:style>
  <w:style w:type="character" w:customStyle="1" w:styleId="quadroChar">
    <w:name w:val="quadro Char"/>
    <w:link w:val="quadro"/>
    <w:rsid w:val="008736FF"/>
    <w:rPr>
      <w:rFonts w:eastAsia="Calibri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8736FF"/>
    <w:rPr>
      <w:color w:val="808080"/>
    </w:rPr>
  </w:style>
  <w:style w:type="table" w:customStyle="1" w:styleId="TabeladeGradeClara2">
    <w:name w:val="Tabela de Grade Clara2"/>
    <w:basedOn w:val="Tabelanormal"/>
    <w:uiPriority w:val="40"/>
    <w:rsid w:val="008736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dro">
    <w:name w:val="Padrão"/>
    <w:rsid w:val="008736FF"/>
    <w:pPr>
      <w:tabs>
        <w:tab w:val="left" w:pos="708"/>
      </w:tabs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msolistcxspmiddle">
    <w:name w:val="msolist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msolistcxsplast">
    <w:name w:val="msolist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0">
    <w:name w:val="alne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middle">
    <w:name w:val="alnea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last">
    <w:name w:val="alnea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espaamento0">
    <w:name w:val="tabelaespaament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abealho0">
    <w:name w:val="tabelacabealh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orpo0">
    <w:name w:val="tabelacorp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bibliografia0">
    <w:name w:val="bibliografi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table" w:styleId="Tabelasimples2">
    <w:name w:val="Table Simple 2"/>
    <w:basedOn w:val="Tabelanormal"/>
    <w:rsid w:val="008736F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lneacxspmiddlecxspmiddle">
    <w:name w:val="alneacxspmiddlecxspmiddle"/>
    <w:basedOn w:val="Normal"/>
    <w:rsid w:val="008736FF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customStyle="1" w:styleId="Equaes">
    <w:name w:val="Equações"/>
    <w:next w:val="Normal"/>
    <w:link w:val="EquaesChar"/>
    <w:autoRedefine/>
    <w:rsid w:val="008736FF"/>
    <w:pPr>
      <w:tabs>
        <w:tab w:val="right" w:pos="4536"/>
        <w:tab w:val="right" w:pos="9072"/>
      </w:tabs>
      <w:spacing w:after="120" w:line="360" w:lineRule="auto"/>
    </w:pPr>
    <w:rPr>
      <w:rFonts w:ascii="Cambria Math" w:hAnsi="Cambria Math"/>
      <w:i/>
      <w:iCs/>
      <w:color w:val="333333"/>
      <w:sz w:val="24"/>
      <w:szCs w:val="24"/>
    </w:rPr>
  </w:style>
  <w:style w:type="character" w:customStyle="1" w:styleId="EquaesChar">
    <w:name w:val="Equações Char"/>
    <w:link w:val="Equaes"/>
    <w:rsid w:val="008736FF"/>
    <w:rPr>
      <w:rFonts w:ascii="Cambria Math" w:hAnsi="Cambria Math"/>
      <w:i/>
      <w:iCs/>
      <w:color w:val="333333"/>
      <w:sz w:val="24"/>
      <w:szCs w:val="24"/>
    </w:rPr>
  </w:style>
  <w:style w:type="paragraph" w:customStyle="1" w:styleId="Equao">
    <w:name w:val="Equação"/>
    <w:next w:val="Normal"/>
    <w:link w:val="EquaoChar"/>
    <w:autoRedefine/>
    <w:rsid w:val="00670C6E"/>
    <w:pPr>
      <w:shd w:val="clear" w:color="auto" w:fill="D9D9D9" w:themeFill="background1" w:themeFillShade="D9"/>
      <w:tabs>
        <w:tab w:val="center" w:pos="4536"/>
        <w:tab w:val="right" w:pos="9072"/>
      </w:tabs>
      <w:spacing w:after="120"/>
      <w:jc w:val="both"/>
    </w:pPr>
    <w:rPr>
      <w:rFonts w:ascii="Cambria Math" w:eastAsia="Calibri" w:hAnsi="Cambria Math"/>
      <w:color w:val="BF8F00"/>
      <w:lang w:eastAsia="en-US"/>
    </w:rPr>
  </w:style>
  <w:style w:type="character" w:customStyle="1" w:styleId="EquaoChar">
    <w:name w:val="Equação Char"/>
    <w:link w:val="Equao"/>
    <w:rsid w:val="00670C6E"/>
    <w:rPr>
      <w:rFonts w:ascii="Cambria Math" w:eastAsia="Calibri" w:hAnsi="Cambria Math"/>
      <w:color w:val="BF8F00"/>
      <w:shd w:val="clear" w:color="auto" w:fill="D9D9D9" w:themeFill="background1" w:themeFillShade="D9"/>
      <w:lang w:eastAsia="en-US"/>
    </w:rPr>
  </w:style>
  <w:style w:type="character" w:styleId="TtulodoLivro">
    <w:name w:val="Book Title"/>
    <w:uiPriority w:val="33"/>
    <w:rsid w:val="009740C9"/>
    <w:rPr>
      <w:rFonts w:ascii="Times New Roman" w:hAnsi="Times New Roman"/>
      <w:b/>
      <w:bCs/>
      <w:smallCaps/>
      <w:spacing w:val="5"/>
      <w:sz w:val="24"/>
    </w:rPr>
  </w:style>
  <w:style w:type="paragraph" w:customStyle="1" w:styleId="PH1">
    <w:name w:val="PH1"/>
    <w:basedOn w:val="Ttulo1"/>
    <w:rsid w:val="009740C9"/>
    <w:pPr>
      <w:keepNext/>
      <w:numPr>
        <w:ilvl w:val="0"/>
        <w:numId w:val="2"/>
      </w:numPr>
      <w:suppressAutoHyphens w:val="0"/>
      <w:spacing w:after="0" w:line="360" w:lineRule="auto"/>
      <w:jc w:val="left"/>
    </w:pPr>
    <w:rPr>
      <w:rFonts w:ascii="Times New Roman" w:eastAsia="Calibri" w:hAnsi="Times New Roman"/>
      <w:bCs w:val="0"/>
      <w:iCs/>
      <w:caps w:val="0"/>
      <w:color w:val="auto"/>
      <w:sz w:val="24"/>
      <w:szCs w:val="24"/>
      <w:lang w:eastAsia="en-US"/>
    </w:rPr>
  </w:style>
  <w:style w:type="paragraph" w:customStyle="1" w:styleId="Estilo2">
    <w:name w:val="Estilo2"/>
    <w:basedOn w:val="Normal"/>
    <w:rsid w:val="009740C9"/>
    <w:pPr>
      <w:keepNext/>
      <w:numPr>
        <w:ilvl w:val="1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paragraph" w:customStyle="1" w:styleId="Estilo3">
    <w:name w:val="Estilo3"/>
    <w:basedOn w:val="Normal"/>
    <w:link w:val="Estilo3Char"/>
    <w:rsid w:val="009740C9"/>
    <w:pPr>
      <w:keepNext/>
      <w:numPr>
        <w:ilvl w:val="2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character" w:customStyle="1" w:styleId="Estilo3Char">
    <w:name w:val="Estilo3 Char"/>
    <w:link w:val="Estilo3"/>
    <w:rsid w:val="009740C9"/>
    <w:rPr>
      <w:rFonts w:eastAsia="Calibri"/>
      <w:b/>
      <w:iCs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740C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"/>
    <w:rsid w:val="009740C9"/>
    <w:pPr>
      <w:suppressAutoHyphens w:val="0"/>
      <w:spacing w:before="100" w:beforeAutospacing="1" w:after="100" w:afterAutospacing="1"/>
    </w:pPr>
    <w:rPr>
      <w:rFonts w:ascii="Times" w:eastAsia="Calibri" w:hAnsi="Times"/>
      <w:sz w:val="20"/>
      <w:szCs w:val="20"/>
      <w:lang w:val="pt-BR" w:eastAsia="en-US"/>
    </w:rPr>
  </w:style>
  <w:style w:type="character" w:customStyle="1" w:styleId="normaltextrun">
    <w:name w:val="normaltextrun"/>
    <w:basedOn w:val="Fontepargpadro"/>
    <w:rsid w:val="009740C9"/>
  </w:style>
  <w:style w:type="character" w:customStyle="1" w:styleId="eop">
    <w:name w:val="eop"/>
    <w:basedOn w:val="Fontepargpadro"/>
    <w:rsid w:val="009740C9"/>
  </w:style>
  <w:style w:type="character" w:customStyle="1" w:styleId="spellingerror">
    <w:name w:val="spellingerror"/>
    <w:basedOn w:val="Fontepargpadro"/>
    <w:rsid w:val="009740C9"/>
  </w:style>
  <w:style w:type="paragraph" w:customStyle="1" w:styleId="EstilofiguraTimesNewRoman12ptCinza-80CentralizadoAnt">
    <w:name w:val="Estilo figura + Times New Roman 12 pt Cinza-80% Centralizado Ant..."/>
    <w:basedOn w:val="figura0"/>
    <w:rsid w:val="009740C9"/>
    <w:pPr>
      <w:spacing w:before="0" w:beforeAutospacing="0" w:after="0" w:afterAutospacing="0" w:line="360" w:lineRule="auto"/>
      <w:jc w:val="center"/>
    </w:pPr>
    <w:rPr>
      <w:rFonts w:ascii="Times New Roman" w:hAnsi="Times New Roman" w:cs="Times New Roman"/>
      <w:b/>
      <w:color w:val="333333"/>
      <w:sz w:val="20"/>
      <w:szCs w:val="20"/>
    </w:rPr>
  </w:style>
  <w:style w:type="table" w:styleId="SombreamentoClaro-nfase1">
    <w:name w:val="Light Shading Accent 1"/>
    <w:basedOn w:val="Tabelanormal"/>
    <w:uiPriority w:val="60"/>
    <w:rsid w:val="009740C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Grid">
    <w:name w:val="TableGrid"/>
    <w:rsid w:val="009740C9"/>
    <w:rPr>
      <w:rFonts w:asciiTheme="minorHAnsi" w:eastAsiaTheme="minorEastAsia" w:hAnsiTheme="minorHAnsi" w:cstheme="minorBidi"/>
      <w:sz w:val="22"/>
      <w:szCs w:val="22"/>
      <w:lang w:val="es-CO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Artigo">
    <w:name w:val="TituloArtigo"/>
    <w:basedOn w:val="Normal"/>
    <w:next w:val="Autor1"/>
    <w:rsid w:val="009740C9"/>
    <w:pPr>
      <w:suppressAutoHyphens w:val="0"/>
      <w:spacing w:after="120"/>
      <w:jc w:val="center"/>
    </w:pPr>
    <w:rPr>
      <w:rFonts w:ascii="Arial" w:hAnsi="Arial" w:cs="Arial"/>
      <w:b/>
      <w:bCs/>
      <w:sz w:val="28"/>
      <w:szCs w:val="28"/>
      <w:lang w:val="pt-BR" w:eastAsia="pt-BR"/>
    </w:rPr>
  </w:style>
  <w:style w:type="paragraph" w:customStyle="1" w:styleId="Autor1">
    <w:name w:val="Autor1"/>
    <w:basedOn w:val="TituloArtigo"/>
    <w:autoRedefine/>
    <w:rsid w:val="009740C9"/>
    <w:pPr>
      <w:spacing w:after="0"/>
    </w:pPr>
    <w:rPr>
      <w:b w:val="0"/>
      <w:bCs w:val="0"/>
      <w:sz w:val="24"/>
      <w:szCs w:val="24"/>
    </w:rPr>
  </w:style>
  <w:style w:type="paragraph" w:customStyle="1" w:styleId="Autor2">
    <w:name w:val="Autor2"/>
    <w:basedOn w:val="Autor1"/>
    <w:autoRedefine/>
    <w:rsid w:val="009740C9"/>
    <w:pPr>
      <w:ind w:left="720"/>
    </w:pPr>
    <w:rPr>
      <w:i/>
      <w:iCs/>
      <w:sz w:val="20"/>
      <w:szCs w:val="20"/>
    </w:rPr>
  </w:style>
  <w:style w:type="paragraph" w:customStyle="1" w:styleId="Texto">
    <w:name w:val="Texto"/>
    <w:basedOn w:val="Normal"/>
    <w:link w:val="TextoChar"/>
    <w:rsid w:val="009740C9"/>
    <w:pPr>
      <w:suppressAutoHyphens w:val="0"/>
      <w:jc w:val="both"/>
    </w:pPr>
    <w:rPr>
      <w:rFonts w:ascii="Arial" w:hAnsi="Arial" w:cs="Arial"/>
      <w:lang w:val="pt-BR" w:eastAsia="pt-BR"/>
    </w:rPr>
  </w:style>
  <w:style w:type="paragraph" w:customStyle="1" w:styleId="legenda0">
    <w:name w:val="legenda"/>
    <w:basedOn w:val="Normal"/>
    <w:next w:val="Texto"/>
    <w:rsid w:val="009740C9"/>
    <w:pPr>
      <w:suppressAutoHyphens w:val="0"/>
      <w:jc w:val="center"/>
    </w:pPr>
    <w:rPr>
      <w:rFonts w:ascii="Arial" w:hAnsi="Arial" w:cs="Arial"/>
      <w:sz w:val="20"/>
      <w:szCs w:val="20"/>
      <w:lang w:val="pt-BR" w:eastAsia="pt-BR"/>
    </w:rPr>
  </w:style>
  <w:style w:type="paragraph" w:customStyle="1" w:styleId="PargrafodaLista2">
    <w:name w:val="Parágrafo da Lista2"/>
    <w:basedOn w:val="Normal"/>
    <w:rsid w:val="00EC6D8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val="pt-BR" w:eastAsia="en-US"/>
    </w:rPr>
  </w:style>
  <w:style w:type="paragraph" w:customStyle="1" w:styleId="xmsonormal">
    <w:name w:val="x_msonormal"/>
    <w:basedOn w:val="Normal"/>
    <w:rsid w:val="00EC6D8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">
    <w:name w:val="a"/>
    <w:basedOn w:val="Fontepargpadro"/>
    <w:rsid w:val="00EC6D8E"/>
  </w:style>
  <w:style w:type="paragraph" w:customStyle="1" w:styleId="CF-NaturezadoTrabalho-Orientador">
    <w:name w:val="CF-Natureza do Trabalho-Orientador"/>
    <w:basedOn w:val="Normal"/>
    <w:rsid w:val="00EC6D8E"/>
    <w:pPr>
      <w:suppressAutoHyphens w:val="0"/>
      <w:ind w:left="4536"/>
      <w:jc w:val="both"/>
    </w:pPr>
    <w:rPr>
      <w:rFonts w:ascii="Arial" w:eastAsia="Calibri" w:hAnsi="Arial"/>
      <w:szCs w:val="22"/>
      <w:lang w:val="pt-BR" w:eastAsia="en-US"/>
    </w:rPr>
  </w:style>
  <w:style w:type="paragraph" w:customStyle="1" w:styleId="artigo">
    <w:name w:val="artigo"/>
    <w:basedOn w:val="Normal"/>
    <w:rsid w:val="00A54C0F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4">
    <w:name w:val="A4"/>
    <w:uiPriority w:val="99"/>
    <w:rsid w:val="00E53C2B"/>
    <w:rPr>
      <w:rFonts w:ascii="Myriad Pro" w:hAnsi="Myriad Pro" w:cs="Myriad Pro" w:hint="default"/>
      <w:color w:val="000000"/>
      <w:sz w:val="22"/>
      <w:szCs w:val="22"/>
    </w:rPr>
  </w:style>
  <w:style w:type="character" w:customStyle="1" w:styleId="A2">
    <w:name w:val="A2"/>
    <w:uiPriority w:val="99"/>
    <w:rsid w:val="00BE66E8"/>
    <w:rPr>
      <w:i/>
      <w:iCs/>
      <w:color w:val="000000"/>
      <w:sz w:val="10"/>
      <w:szCs w:val="10"/>
    </w:rPr>
  </w:style>
  <w:style w:type="character" w:customStyle="1" w:styleId="dcontexto">
    <w:name w:val="dcontexto"/>
    <w:basedOn w:val="Fontepargpadro"/>
    <w:rsid w:val="00BE66E8"/>
  </w:style>
  <w:style w:type="paragraph" w:customStyle="1" w:styleId="authors">
    <w:name w:val="authors"/>
    <w:basedOn w:val="Normal"/>
    <w:rsid w:val="006C263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uthor-name">
    <w:name w:val="author-name"/>
    <w:rsid w:val="006C263E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6C263E"/>
    <w:pPr>
      <w:suppressAutoHyphens w:val="0"/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6C263E"/>
    <w:rPr>
      <w:rFonts w:ascii="Tahoma" w:eastAsia="Calibri" w:hAnsi="Tahoma"/>
      <w:sz w:val="16"/>
      <w:szCs w:val="16"/>
      <w:lang w:val="x-none" w:eastAsia="en-US"/>
    </w:rPr>
  </w:style>
  <w:style w:type="character" w:customStyle="1" w:styleId="TextoChar">
    <w:name w:val="Texto Char"/>
    <w:link w:val="Texto"/>
    <w:rsid w:val="006C263E"/>
    <w:rPr>
      <w:rFonts w:ascii="Arial" w:hAnsi="Arial" w:cs="Arial"/>
      <w:sz w:val="24"/>
      <w:szCs w:val="24"/>
    </w:rPr>
  </w:style>
  <w:style w:type="paragraph" w:customStyle="1" w:styleId="EstiloCorpodetextoArial">
    <w:name w:val="Estilo Corpo de texto_ + Arial"/>
    <w:basedOn w:val="Normal"/>
    <w:link w:val="EstiloCorpodetextoArialChar"/>
    <w:rsid w:val="00717243"/>
    <w:pPr>
      <w:suppressAutoHyphens w:val="0"/>
      <w:spacing w:after="240"/>
      <w:ind w:firstLine="709"/>
      <w:jc w:val="both"/>
    </w:pPr>
    <w:rPr>
      <w:rFonts w:ascii="Arial" w:hAnsi="Arial"/>
      <w:szCs w:val="20"/>
      <w:lang w:val="pt-BR" w:eastAsia="pt-BR"/>
    </w:rPr>
  </w:style>
  <w:style w:type="character" w:customStyle="1" w:styleId="EstiloCorpodetextoArialChar">
    <w:name w:val="Estilo Corpo de texto_ + Arial Char"/>
    <w:link w:val="EstiloCorpodetextoArial"/>
    <w:rsid w:val="00717243"/>
    <w:rPr>
      <w:rFonts w:ascii="Arial" w:hAnsi="Arial"/>
      <w:sz w:val="24"/>
    </w:rPr>
  </w:style>
  <w:style w:type="character" w:customStyle="1" w:styleId="Ttulo5Char">
    <w:name w:val="Título 5 Char"/>
    <w:aliases w:val="Título Artigo Char"/>
    <w:basedOn w:val="Fontepargpadro"/>
    <w:link w:val="Ttulo5"/>
    <w:rsid w:val="007529ED"/>
    <w:rPr>
      <w:rFonts w:asciiTheme="majorHAnsi" w:hAnsiTheme="majorHAnsi" w:cs="Arial"/>
      <w:i/>
      <w:color w:val="F28D4C"/>
      <w:sz w:val="40"/>
      <w:szCs w:val="30"/>
    </w:rPr>
  </w:style>
  <w:style w:type="character" w:customStyle="1" w:styleId="Ttulo6Char">
    <w:name w:val="Título 6 Char"/>
    <w:aliases w:val="Titulo Autores Char"/>
    <w:basedOn w:val="Fontepargpadro"/>
    <w:link w:val="Ttulo6"/>
    <w:rsid w:val="00717243"/>
    <w:rPr>
      <w:i/>
      <w:color w:val="F28D4C"/>
      <w:sz w:val="26"/>
      <w:szCs w:val="26"/>
      <w:lang w:val="pt-PT" w:eastAsia="zh-CN"/>
    </w:rPr>
  </w:style>
  <w:style w:type="character" w:customStyle="1" w:styleId="Ttulo7Char">
    <w:name w:val="Título 7 Char"/>
    <w:basedOn w:val="Fontepargpadro"/>
    <w:link w:val="Ttulo7"/>
    <w:uiPriority w:val="9"/>
    <w:rsid w:val="00717243"/>
    <w:rPr>
      <w:rFonts w:ascii="HelvLight" w:hAnsi="HelvLight"/>
      <w:sz w:val="24"/>
      <w:szCs w:val="24"/>
      <w:lang w:val="pt-PT" w:eastAsia="zh-CN"/>
    </w:rPr>
  </w:style>
  <w:style w:type="table" w:customStyle="1" w:styleId="TabelaSimples22">
    <w:name w:val="Tabela Simples 22"/>
    <w:basedOn w:val="Tabelanormal"/>
    <w:uiPriority w:val="42"/>
    <w:rsid w:val="00717243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5">
    <w:name w:val="A5"/>
    <w:uiPriority w:val="99"/>
    <w:rsid w:val="00264CC3"/>
    <w:rPr>
      <w:rFonts w:ascii="Georgia" w:hAnsi="Georgia" w:cs="Georgia"/>
      <w:i/>
      <w:iCs/>
      <w:color w:val="000000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264CC3"/>
    <w:rPr>
      <w:i/>
      <w:iCs/>
      <w:color w:val="000000"/>
      <w:sz w:val="16"/>
      <w:szCs w:val="16"/>
    </w:rPr>
  </w:style>
  <w:style w:type="paragraph" w:customStyle="1" w:styleId="Pa2">
    <w:name w:val="Pa2"/>
    <w:basedOn w:val="Default"/>
    <w:next w:val="Default"/>
    <w:uiPriority w:val="99"/>
    <w:rsid w:val="00264CC3"/>
    <w:pPr>
      <w:spacing w:line="28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264CC3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pple-style-span">
    <w:name w:val="apple-style-span"/>
    <w:basedOn w:val="Fontepargpadro"/>
    <w:rsid w:val="00264CC3"/>
  </w:style>
  <w:style w:type="character" w:customStyle="1" w:styleId="addmd">
    <w:name w:val="addmd"/>
    <w:basedOn w:val="Fontepargpadro"/>
    <w:rsid w:val="00264CC3"/>
  </w:style>
  <w:style w:type="character" w:customStyle="1" w:styleId="highlight">
    <w:name w:val="highlight"/>
    <w:basedOn w:val="Fontepargpadro"/>
    <w:rsid w:val="00264CC3"/>
  </w:style>
  <w:style w:type="paragraph" w:customStyle="1" w:styleId="nao-acheidescricao">
    <w:name w:val="nao-achei__descricao"/>
    <w:basedOn w:val="Normal"/>
    <w:rsid w:val="00264CC3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264CC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val="pt-BR"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264CC3"/>
    <w:rPr>
      <w:rFonts w:ascii="Arial" w:hAnsi="Arial" w:cs="Arial"/>
      <w:vanish/>
      <w:sz w:val="16"/>
      <w:szCs w:val="16"/>
    </w:rPr>
  </w:style>
  <w:style w:type="paragraph" w:customStyle="1" w:styleId="PaperTitle">
    <w:name w:val="Paper Title"/>
    <w:next w:val="Normal"/>
    <w:autoRedefine/>
    <w:rsid w:val="000C6495"/>
    <w:pPr>
      <w:keepLines/>
      <w:pBdr>
        <w:left w:val="single" w:sz="18" w:space="4" w:color="auto"/>
      </w:pBdr>
      <w:ind w:left="57"/>
      <w:jc w:val="center"/>
    </w:pPr>
    <w:rPr>
      <w:b/>
      <w:noProof/>
      <w:color w:val="000000"/>
      <w:sz w:val="28"/>
      <w:lang w:val="en-US"/>
    </w:rPr>
  </w:style>
  <w:style w:type="paragraph" w:customStyle="1" w:styleId="Abstract">
    <w:name w:val="Abstract"/>
    <w:next w:val="Normal"/>
    <w:rsid w:val="000C6495"/>
    <w:pPr>
      <w:keepLines/>
      <w:pBdr>
        <w:left w:val="single" w:sz="18" w:space="4" w:color="auto"/>
      </w:pBdr>
      <w:ind w:left="57"/>
      <w:jc w:val="both"/>
    </w:pPr>
    <w:rPr>
      <w:i/>
      <w:lang w:val="en-US"/>
    </w:rPr>
  </w:style>
  <w:style w:type="paragraph" w:customStyle="1" w:styleId="NomedeAutor">
    <w:name w:val="Nome de Autor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b/>
      <w:bCs/>
      <w:color w:val="000000"/>
      <w:sz w:val="20"/>
      <w:szCs w:val="20"/>
      <w:lang w:val="pt-BR" w:eastAsia="pt-BR"/>
    </w:rPr>
  </w:style>
  <w:style w:type="paragraph" w:customStyle="1" w:styleId="InstituioeEndereo">
    <w:name w:val="Instituição e Endereço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noProof/>
      <w:color w:val="000000"/>
      <w:sz w:val="20"/>
      <w:szCs w:val="20"/>
      <w:lang w:val="pt-BR" w:eastAsia="pt-BR"/>
    </w:rPr>
  </w:style>
  <w:style w:type="paragraph" w:customStyle="1" w:styleId="TtuloNvel1">
    <w:name w:val="Título Nível 1"/>
    <w:basedOn w:val="Ttulo1"/>
    <w:next w:val="Normal"/>
    <w:link w:val="TtuloNvel1CharChar"/>
    <w:rsid w:val="000C6495"/>
    <w:pPr>
      <w:keepNext/>
      <w:numPr>
        <w:ilvl w:val="0"/>
        <w:numId w:val="3"/>
      </w:numPr>
      <w:suppressAutoHyphens w:val="0"/>
      <w:spacing w:after="0" w:line="240" w:lineRule="auto"/>
    </w:pPr>
    <w:rPr>
      <w:rFonts w:ascii="Times New Roman" w:hAnsi="Times New Roman"/>
      <w:caps w:val="0"/>
      <w:color w:val="000000"/>
      <w:kern w:val="32"/>
      <w:sz w:val="28"/>
      <w:szCs w:val="32"/>
    </w:rPr>
  </w:style>
  <w:style w:type="character" w:customStyle="1" w:styleId="TtuloNvel1CharChar">
    <w:name w:val="Título Nível 1 Char Char"/>
    <w:link w:val="TtuloNvel1"/>
    <w:rsid w:val="000C6495"/>
    <w:rPr>
      <w:b/>
      <w:bCs/>
      <w:color w:val="000000"/>
      <w:kern w:val="32"/>
      <w:sz w:val="28"/>
      <w:szCs w:val="32"/>
    </w:rPr>
  </w:style>
  <w:style w:type="paragraph" w:customStyle="1" w:styleId="TextodoArtigo">
    <w:name w:val="Texto do Artigo"/>
    <w:basedOn w:val="Normal"/>
    <w:rsid w:val="000C6495"/>
    <w:pPr>
      <w:suppressAutoHyphens w:val="0"/>
      <w:autoSpaceDE w:val="0"/>
      <w:autoSpaceDN w:val="0"/>
      <w:adjustRightInd w:val="0"/>
      <w:ind w:firstLine="340"/>
      <w:jc w:val="both"/>
    </w:pPr>
    <w:rPr>
      <w:color w:val="000000"/>
      <w:sz w:val="20"/>
      <w:szCs w:val="20"/>
      <w:lang w:val="pt-BR" w:eastAsia="pt-BR"/>
    </w:rPr>
  </w:style>
  <w:style w:type="paragraph" w:customStyle="1" w:styleId="TtuloNvel2">
    <w:name w:val="Título Nível 2"/>
    <w:basedOn w:val="Ttulo2"/>
    <w:link w:val="TtuloNvel2Char"/>
    <w:rsid w:val="000C6495"/>
    <w:pPr>
      <w:numPr>
        <w:numId w:val="3"/>
      </w:numPr>
      <w:suppressAutoHyphens w:val="0"/>
      <w:spacing w:after="0"/>
    </w:pPr>
    <w:rPr>
      <w:iCs/>
      <w:color w:val="4F81BD" w:themeColor="accent1"/>
    </w:rPr>
  </w:style>
  <w:style w:type="character" w:customStyle="1" w:styleId="TtuloNvel2Char">
    <w:name w:val="Título Nível 2 Char"/>
    <w:basedOn w:val="Ttulo2Char"/>
    <w:link w:val="TtuloNvel2"/>
    <w:rsid w:val="000C6495"/>
    <w:rPr>
      <w:b/>
      <w:bCs/>
      <w:iCs/>
      <w:color w:val="4F81BD" w:themeColor="accent1"/>
      <w:sz w:val="24"/>
      <w:lang w:eastAsia="zh-CN"/>
    </w:rPr>
  </w:style>
  <w:style w:type="character" w:customStyle="1" w:styleId="go">
    <w:name w:val="go"/>
    <w:basedOn w:val="Fontepargpadro"/>
    <w:rsid w:val="002E52EA"/>
  </w:style>
  <w:style w:type="character" w:customStyle="1" w:styleId="WW-Refdenotaderodap">
    <w:name w:val="WW-Ref. de nota de rodapé"/>
    <w:rsid w:val="00C31DD8"/>
    <w:rPr>
      <w:vertAlign w:val="superscript"/>
    </w:rPr>
  </w:style>
  <w:style w:type="character" w:customStyle="1" w:styleId="highlightedsearchterm">
    <w:name w:val="highlightedsearchterm"/>
    <w:basedOn w:val="Fontepargpadro"/>
    <w:rsid w:val="00C31DD8"/>
  </w:style>
  <w:style w:type="character" w:customStyle="1" w:styleId="st1">
    <w:name w:val="st1"/>
    <w:basedOn w:val="Fontepargpadro"/>
    <w:rsid w:val="00C31DD8"/>
  </w:style>
  <w:style w:type="paragraph" w:customStyle="1" w:styleId="EstiloInferiorSimples1ptLarguradalinhaDotexto31pt">
    <w:name w:val="Estilo Inferior: (Simples  1 pt Largura da linha Do texto:  31 pt ..."/>
    <w:basedOn w:val="Normal"/>
    <w:rsid w:val="00C31DD8"/>
    <w:pPr>
      <w:widowControl w:val="0"/>
      <w:spacing w:line="360" w:lineRule="auto"/>
      <w:jc w:val="both"/>
    </w:pPr>
    <w:rPr>
      <w:kern w:val="1"/>
      <w:szCs w:val="20"/>
      <w:lang w:val="pt-BR" w:eastAsia="en-US"/>
    </w:rPr>
  </w:style>
  <w:style w:type="character" w:customStyle="1" w:styleId="Style2Char">
    <w:name w:val="Style2 Char"/>
    <w:link w:val="Style2"/>
    <w:locked/>
    <w:rsid w:val="00C31DD8"/>
    <w:rPr>
      <w:sz w:val="24"/>
      <w:szCs w:val="24"/>
      <w:shd w:val="clear" w:color="auto" w:fill="FFFFFF"/>
    </w:rPr>
  </w:style>
  <w:style w:type="paragraph" w:customStyle="1" w:styleId="Style2">
    <w:name w:val="Style2"/>
    <w:basedOn w:val="Normal"/>
    <w:link w:val="Style2Char"/>
    <w:rsid w:val="00C31DD8"/>
    <w:pPr>
      <w:shd w:val="clear" w:color="auto" w:fill="FFFFFF"/>
      <w:suppressAutoHyphens w:val="0"/>
      <w:spacing w:after="240" w:line="360" w:lineRule="auto"/>
      <w:jc w:val="both"/>
    </w:pPr>
    <w:rPr>
      <w:lang w:val="pt-BR" w:eastAsia="pt-BR"/>
    </w:rPr>
  </w:style>
  <w:style w:type="character" w:customStyle="1" w:styleId="usercontent">
    <w:name w:val="usercontent"/>
    <w:basedOn w:val="Fontepargpadro"/>
    <w:rsid w:val="00C31DD8"/>
  </w:style>
  <w:style w:type="character" w:customStyle="1" w:styleId="Refdenotaderodap1">
    <w:name w:val="Ref. de nota de rodapé1"/>
    <w:rsid w:val="00C31DD8"/>
    <w:rPr>
      <w:vertAlign w:val="superscript"/>
    </w:rPr>
  </w:style>
  <w:style w:type="character" w:customStyle="1" w:styleId="hl">
    <w:name w:val="hl"/>
    <w:rsid w:val="00C31DD8"/>
  </w:style>
  <w:style w:type="paragraph" w:customStyle="1" w:styleId="CorpoBK">
    <w:name w:val="CorpoBK"/>
    <w:basedOn w:val="PargrafodaLista"/>
    <w:rsid w:val="00C31DD8"/>
    <w:pPr>
      <w:spacing w:line="360" w:lineRule="auto"/>
      <w:ind w:left="0" w:firstLine="851"/>
      <w:contextualSpacing/>
      <w:jc w:val="both"/>
    </w:pPr>
    <w:rPr>
      <w:rFonts w:eastAsia="Calibri"/>
      <w:lang w:eastAsia="zh-CN"/>
    </w:rPr>
  </w:style>
  <w:style w:type="paragraph" w:customStyle="1" w:styleId="CitaoBK">
    <w:name w:val="CitaçãoBK"/>
    <w:basedOn w:val="Citao"/>
    <w:rsid w:val="00C31DD8"/>
    <w:pPr>
      <w:spacing w:before="0" w:after="120" w:line="240" w:lineRule="auto"/>
      <w:ind w:right="0" w:firstLine="0"/>
      <w:contextualSpacing/>
    </w:pPr>
    <w:rPr>
      <w:i w:val="0"/>
      <w:sz w:val="20"/>
      <w:szCs w:val="20"/>
      <w:lang w:eastAsia="zh-CN"/>
    </w:rPr>
  </w:style>
  <w:style w:type="paragraph" w:customStyle="1" w:styleId="Ttulodasubseo1">
    <w:name w:val="Título da subseção 1"/>
    <w:basedOn w:val="Normal"/>
    <w:link w:val="Ttulodasubseo1Char"/>
    <w:rsid w:val="00C31DD8"/>
    <w:pPr>
      <w:suppressAutoHyphens w:val="0"/>
      <w:spacing w:before="240" w:after="120"/>
      <w:jc w:val="both"/>
    </w:pPr>
    <w:rPr>
      <w:rFonts w:ascii="Arial" w:hAnsi="Arial" w:cs="Arial"/>
      <w:b/>
      <w:sz w:val="22"/>
      <w:szCs w:val="22"/>
      <w:lang w:val="pt-BR" w:eastAsia="pt-BR"/>
    </w:rPr>
  </w:style>
  <w:style w:type="paragraph" w:customStyle="1" w:styleId="Corpodetextodasseesesubsees">
    <w:name w:val="Corpo de texto das seções e subseções"/>
    <w:basedOn w:val="Ttulodasubseo1"/>
    <w:link w:val="CorpodetextodasseesesubseesChar"/>
    <w:rsid w:val="00C31DD8"/>
    <w:pPr>
      <w:spacing w:before="120" w:after="0" w:line="360" w:lineRule="auto"/>
    </w:pPr>
    <w:rPr>
      <w:b w:val="0"/>
    </w:rPr>
  </w:style>
  <w:style w:type="character" w:customStyle="1" w:styleId="Ttulodasubseo1Char">
    <w:name w:val="Título da subseção 1 Char"/>
    <w:link w:val="Ttulodasubseo1"/>
    <w:rsid w:val="00C31DD8"/>
    <w:rPr>
      <w:rFonts w:ascii="Arial" w:hAnsi="Arial" w:cs="Arial"/>
      <w:b/>
      <w:sz w:val="22"/>
      <w:szCs w:val="22"/>
    </w:rPr>
  </w:style>
  <w:style w:type="character" w:customStyle="1" w:styleId="CorpodetextodasseesesubseesChar">
    <w:name w:val="Corpo de texto das seções e subseções Char"/>
    <w:link w:val="Corpodetextodasseesesubsees"/>
    <w:rsid w:val="00C31DD8"/>
    <w:rPr>
      <w:rFonts w:ascii="Arial" w:hAnsi="Arial" w:cs="Arial"/>
      <w:sz w:val="22"/>
      <w:szCs w:val="22"/>
    </w:rPr>
  </w:style>
  <w:style w:type="paragraph" w:customStyle="1" w:styleId="Textodalegenda">
    <w:name w:val="Texto da legenda"/>
    <w:basedOn w:val="Corpodetextodasseesesubsees"/>
    <w:link w:val="TextodalegendaChar"/>
    <w:rsid w:val="00C31DD8"/>
    <w:pPr>
      <w:spacing w:before="60" w:after="120" w:line="240" w:lineRule="auto"/>
      <w:jc w:val="center"/>
    </w:pPr>
  </w:style>
  <w:style w:type="character" w:customStyle="1" w:styleId="TextodalegendaChar">
    <w:name w:val="Texto da legenda Char"/>
    <w:basedOn w:val="CorpodetextodasseesesubseesChar"/>
    <w:link w:val="Textodalegenda"/>
    <w:rsid w:val="00C31DD8"/>
    <w:rPr>
      <w:rFonts w:ascii="Arial" w:hAnsi="Arial" w:cs="Arial"/>
      <w:sz w:val="22"/>
      <w:szCs w:val="22"/>
    </w:rPr>
  </w:style>
  <w:style w:type="paragraph" w:customStyle="1" w:styleId="MediumShading1-Accent11">
    <w:name w:val="Medium Shading 1 - Accent 11"/>
    <w:aliases w:val="notas de rodapé"/>
    <w:autoRedefine/>
    <w:uiPriority w:val="1"/>
    <w:rsid w:val="00C31DD8"/>
    <w:pPr>
      <w:jc w:val="both"/>
    </w:pPr>
    <w:rPr>
      <w:rFonts w:ascii="Arial" w:eastAsia="Calibri" w:hAnsi="Arial" w:cs="Arial"/>
      <w:sz w:val="18"/>
      <w:szCs w:val="18"/>
      <w:lang w:eastAsia="en-US"/>
    </w:rPr>
  </w:style>
  <w:style w:type="paragraph" w:customStyle="1" w:styleId="Pa11">
    <w:name w:val="Pa11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201" w:lineRule="atLeast"/>
    </w:pPr>
    <w:rPr>
      <w:rFonts w:ascii="Veljovic Book" w:eastAsia="Calibri" w:hAnsi="Veljovic Book"/>
      <w:lang w:val="pt-BR" w:eastAsia="en-US"/>
    </w:rPr>
  </w:style>
  <w:style w:type="paragraph" w:customStyle="1" w:styleId="Pa14">
    <w:name w:val="Pa14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181" w:lineRule="atLeast"/>
    </w:pPr>
    <w:rPr>
      <w:rFonts w:ascii="Chianti Win95BT" w:eastAsia="Calibri" w:hAnsi="Chianti Win95BT"/>
      <w:lang w:val="pt-BR" w:eastAsia="en-US"/>
    </w:rPr>
  </w:style>
  <w:style w:type="character" w:customStyle="1" w:styleId="ff1">
    <w:name w:val="ff1"/>
    <w:basedOn w:val="Fontepargpadro1"/>
    <w:rsid w:val="00C31DD8"/>
  </w:style>
  <w:style w:type="character" w:customStyle="1" w:styleId="Refdecomentrio1">
    <w:name w:val="Ref. de comentário1"/>
    <w:rsid w:val="00C31DD8"/>
    <w:rPr>
      <w:sz w:val="16"/>
      <w:szCs w:val="16"/>
    </w:rPr>
  </w:style>
  <w:style w:type="paragraph" w:customStyle="1" w:styleId="Author">
    <w:name w:val="Author"/>
    <w:basedOn w:val="Normal"/>
    <w:rsid w:val="00C31DD8"/>
    <w:pPr>
      <w:tabs>
        <w:tab w:val="left" w:pos="720"/>
      </w:tabs>
      <w:suppressAutoHyphens w:val="0"/>
      <w:spacing w:before="240"/>
      <w:jc w:val="center"/>
    </w:pPr>
    <w:rPr>
      <w:rFonts w:ascii="Times" w:hAnsi="Times"/>
      <w:b/>
      <w:kern w:val="2"/>
      <w:lang w:val="en-US"/>
    </w:rPr>
  </w:style>
  <w:style w:type="paragraph" w:customStyle="1" w:styleId="PargrafoMestrado">
    <w:name w:val="Parágrafo Mestrado"/>
    <w:basedOn w:val="Normal"/>
    <w:rsid w:val="00C31DD8"/>
    <w:pPr>
      <w:widowControl w:val="0"/>
      <w:spacing w:line="360" w:lineRule="auto"/>
      <w:ind w:firstLine="850"/>
      <w:jc w:val="both"/>
    </w:pPr>
    <w:rPr>
      <w:rFonts w:eastAsia="SimSun"/>
      <w:kern w:val="2"/>
      <w:lang w:val="pt-BR" w:bidi="hi-IN"/>
    </w:rPr>
  </w:style>
  <w:style w:type="paragraph" w:customStyle="1" w:styleId="Rodapmestrado">
    <w:name w:val="Rodapé mestrado"/>
    <w:basedOn w:val="Textodenotaderodap"/>
    <w:rsid w:val="00C31DD8"/>
    <w:pPr>
      <w:widowControl w:val="0"/>
      <w:ind w:left="0" w:firstLine="0"/>
      <w:jc w:val="both"/>
    </w:pPr>
    <w:rPr>
      <w:rFonts w:ascii="Liberation Serif" w:eastAsia="SimSun" w:hAnsi="Liberation Serif" w:cs="Mangal"/>
      <w:kern w:val="2"/>
      <w:lang w:eastAsia="zh-CN" w:bidi="hi-IN"/>
    </w:rPr>
  </w:style>
  <w:style w:type="character" w:customStyle="1" w:styleId="MenoPendente1">
    <w:name w:val="Menção Pendente1"/>
    <w:uiPriority w:val="99"/>
    <w:semiHidden/>
    <w:unhideWhenUsed/>
    <w:rsid w:val="0059311D"/>
    <w:rPr>
      <w:color w:val="605E5C"/>
      <w:shd w:val="clear" w:color="auto" w:fill="E1DFDD"/>
    </w:rPr>
  </w:style>
  <w:style w:type="paragraph" w:customStyle="1" w:styleId="FPCEndereodoAuto">
    <w:name w:val="FPC Endereço do Auto"/>
    <w:basedOn w:val="Normal"/>
    <w:rsid w:val="00345EBF"/>
    <w:pPr>
      <w:jc w:val="center"/>
    </w:pPr>
    <w:rPr>
      <w:rFonts w:ascii="Arial" w:eastAsia="MS Mincho" w:hAnsi="Arial" w:cs="Arial"/>
      <w:sz w:val="20"/>
      <w:lang w:val="pt-BR"/>
    </w:rPr>
  </w:style>
  <w:style w:type="paragraph" w:customStyle="1" w:styleId="FPCNomedoAutor">
    <w:name w:val="FPC Nome do Autor"/>
    <w:basedOn w:val="Normal"/>
    <w:rsid w:val="00345EBF"/>
    <w:pPr>
      <w:spacing w:before="360" w:after="120"/>
      <w:jc w:val="center"/>
    </w:pPr>
    <w:rPr>
      <w:rFonts w:ascii="Arial" w:eastAsia="MS Mincho" w:hAnsi="Arial" w:cs="Arial"/>
      <w:b/>
      <w:lang w:val="pt-BR"/>
    </w:rPr>
  </w:style>
  <w:style w:type="paragraph" w:customStyle="1" w:styleId="refernciaSEMRII">
    <w:name w:val="referência_SEM_RII"/>
    <w:basedOn w:val="Normal"/>
    <w:rsid w:val="00055331"/>
    <w:pPr>
      <w:suppressAutoHyphens w:val="0"/>
      <w:spacing w:after="120"/>
      <w:jc w:val="both"/>
    </w:pPr>
    <w:rPr>
      <w:rFonts w:eastAsia="Calibri"/>
      <w:sz w:val="21"/>
      <w:szCs w:val="21"/>
      <w:lang w:val="pt-BR" w:eastAsia="en-US"/>
    </w:rPr>
  </w:style>
  <w:style w:type="character" w:styleId="nfaseSutil">
    <w:name w:val="Subtle Emphasis"/>
    <w:basedOn w:val="Fontepargpadro"/>
    <w:uiPriority w:val="19"/>
    <w:rsid w:val="00055331"/>
    <w:rPr>
      <w:i/>
      <w:iCs/>
      <w:color w:val="404040" w:themeColor="text1" w:themeTint="BF"/>
    </w:rPr>
  </w:style>
  <w:style w:type="paragraph" w:customStyle="1" w:styleId="Avanodecorpodetexto31">
    <w:name w:val="Avanço de corpo de texto 31"/>
    <w:basedOn w:val="Normal"/>
    <w:uiPriority w:val="99"/>
    <w:rsid w:val="00055331"/>
    <w:pPr>
      <w:widowControl w:val="0"/>
      <w:ind w:left="2340"/>
      <w:jc w:val="both"/>
    </w:pPr>
    <w:rPr>
      <w:rFonts w:eastAsia="Andale Sans UI"/>
      <w:kern w:val="2"/>
      <w:sz w:val="20"/>
      <w:lang w:val="pt-BR" w:eastAsia="ar-SA"/>
    </w:rPr>
  </w:style>
  <w:style w:type="character" w:customStyle="1" w:styleId="LinkdaInternet">
    <w:name w:val="Link da Internet"/>
    <w:basedOn w:val="Fontepargpadro"/>
    <w:uiPriority w:val="99"/>
    <w:unhideWhenUsed/>
    <w:rsid w:val="00055331"/>
    <w:rPr>
      <w:color w:val="0000FF" w:themeColor="hyperlink"/>
      <w:u w:val="single"/>
    </w:rPr>
  </w:style>
  <w:style w:type="paragraph" w:customStyle="1" w:styleId="EstiloAutor">
    <w:name w:val="Estilo_Autor"/>
    <w:basedOn w:val="Normal"/>
    <w:rsid w:val="00055331"/>
    <w:pPr>
      <w:suppressAutoHyphens w:val="0"/>
      <w:jc w:val="right"/>
    </w:pPr>
    <w:rPr>
      <w:lang w:val="pt-BR" w:eastAsia="pt-BR"/>
    </w:rPr>
  </w:style>
  <w:style w:type="paragraph" w:customStyle="1" w:styleId="EstiloResumo-Subttulo">
    <w:name w:val="Estilo_Resumo-Subtítulo"/>
    <w:basedOn w:val="Normal"/>
    <w:link w:val="EstiloResumo-SubttuloChar"/>
    <w:rsid w:val="00055331"/>
    <w:pPr>
      <w:suppressAutoHyphens w:val="0"/>
    </w:pPr>
    <w:rPr>
      <w:b/>
      <w:lang w:val="x-none" w:eastAsia="pt-BR"/>
    </w:rPr>
  </w:style>
  <w:style w:type="paragraph" w:customStyle="1" w:styleId="EstiloResumo-Texto">
    <w:name w:val="Estilo_Resumo-Texto"/>
    <w:basedOn w:val="Normal"/>
    <w:rsid w:val="00055331"/>
    <w:pPr>
      <w:suppressAutoHyphens w:val="0"/>
      <w:jc w:val="both"/>
    </w:pPr>
    <w:rPr>
      <w:lang w:val="pt-BR" w:eastAsia="pt-BR"/>
    </w:rPr>
  </w:style>
  <w:style w:type="paragraph" w:customStyle="1" w:styleId="EstiloPalavras-Chave">
    <w:name w:val="Estilo_Palavras-Chave"/>
    <w:basedOn w:val="Normal"/>
    <w:link w:val="EstiloPalavras-ChaveChar"/>
    <w:rsid w:val="00055331"/>
    <w:pPr>
      <w:suppressAutoHyphens w:val="0"/>
    </w:pPr>
    <w:rPr>
      <w:b/>
      <w:lang w:val="x-none" w:eastAsia="pt-BR"/>
    </w:rPr>
  </w:style>
  <w:style w:type="character" w:customStyle="1" w:styleId="EstiloPalavras-ChaveChar">
    <w:name w:val="Estilo_Palavras-Chave Char"/>
    <w:link w:val="EstiloPalavras-Chave"/>
    <w:locked/>
    <w:rsid w:val="00055331"/>
    <w:rPr>
      <w:b/>
      <w:sz w:val="24"/>
      <w:szCs w:val="24"/>
      <w:lang w:val="x-none"/>
    </w:rPr>
  </w:style>
  <w:style w:type="paragraph" w:customStyle="1" w:styleId="EstiloDescritores">
    <w:name w:val="Estilo_Descritores"/>
    <w:basedOn w:val="Normal"/>
    <w:link w:val="EstiloDescritoresChar"/>
    <w:rsid w:val="00055331"/>
    <w:pPr>
      <w:suppressAutoHyphens w:val="0"/>
    </w:pPr>
    <w:rPr>
      <w:lang w:val="x-none" w:eastAsia="pt-BR"/>
    </w:rPr>
  </w:style>
  <w:style w:type="character" w:customStyle="1" w:styleId="EstiloDescritoresChar">
    <w:name w:val="Estilo_Descritores Char"/>
    <w:link w:val="EstiloDescritores"/>
    <w:locked/>
    <w:rsid w:val="00055331"/>
    <w:rPr>
      <w:sz w:val="24"/>
      <w:szCs w:val="24"/>
      <w:lang w:val="x-none"/>
    </w:rPr>
  </w:style>
  <w:style w:type="paragraph" w:customStyle="1" w:styleId="EstiloSubttulo-1nvel">
    <w:name w:val="Estilo_Subtítulo-1ºnível"/>
    <w:basedOn w:val="Normal"/>
    <w:next w:val="Normal"/>
    <w:autoRedefine/>
    <w:rsid w:val="00055331"/>
    <w:pPr>
      <w:keepNext/>
      <w:tabs>
        <w:tab w:val="left" w:pos="5387"/>
      </w:tabs>
      <w:suppressAutoHyphens w:val="0"/>
      <w:spacing w:before="300" w:after="300" w:line="360" w:lineRule="auto"/>
    </w:pPr>
    <w:rPr>
      <w:b/>
      <w:color w:val="000000"/>
      <w:lang w:val="pt-BR" w:eastAsia="pt-BR"/>
    </w:rPr>
  </w:style>
  <w:style w:type="character" w:customStyle="1" w:styleId="EstiloResumo-SubttuloChar">
    <w:name w:val="Estilo_Resumo-Subtítulo Char"/>
    <w:link w:val="EstiloResumo-Subttulo"/>
    <w:locked/>
    <w:rsid w:val="00055331"/>
    <w:rPr>
      <w:b/>
      <w:sz w:val="24"/>
      <w:szCs w:val="24"/>
      <w:lang w:val="x-none"/>
    </w:rPr>
  </w:style>
  <w:style w:type="paragraph" w:customStyle="1" w:styleId="EstiloReferncias">
    <w:name w:val="Estilo_Referências"/>
    <w:basedOn w:val="Normal"/>
    <w:rsid w:val="00055331"/>
    <w:pPr>
      <w:suppressAutoHyphens w:val="0"/>
      <w:spacing w:after="300"/>
    </w:pPr>
    <w:rPr>
      <w:rFonts w:cs="Arial"/>
      <w:szCs w:val="18"/>
      <w:lang w:val="pt-BR" w:eastAsia="pt-BR"/>
    </w:rPr>
  </w:style>
  <w:style w:type="paragraph" w:customStyle="1" w:styleId="EstiloReferncias-Ttulo">
    <w:name w:val="Estilo_Referências-Título"/>
    <w:basedOn w:val="Normal"/>
    <w:next w:val="EstiloReferncias"/>
    <w:rsid w:val="00055331"/>
    <w:pPr>
      <w:suppressAutoHyphens w:val="0"/>
      <w:spacing w:before="300" w:after="300"/>
      <w:jc w:val="center"/>
    </w:pPr>
    <w:rPr>
      <w:b/>
      <w:caps/>
      <w:lang w:val="pt-BR" w:eastAsia="pt-BR"/>
    </w:rPr>
  </w:style>
  <w:style w:type="paragraph" w:customStyle="1" w:styleId="Body">
    <w:name w:val="Body"/>
    <w:basedOn w:val="Normal"/>
    <w:rsid w:val="00682D80"/>
    <w:pPr>
      <w:suppressAutoHyphens w:val="0"/>
      <w:spacing w:after="240"/>
      <w:ind w:firstLine="454"/>
      <w:jc w:val="both"/>
    </w:pPr>
    <w:rPr>
      <w:sz w:val="20"/>
      <w:szCs w:val="20"/>
      <w:lang w:val="en-US" w:eastAsia="pt-BR"/>
    </w:rPr>
  </w:style>
  <w:style w:type="character" w:customStyle="1" w:styleId="st">
    <w:name w:val="st"/>
    <w:basedOn w:val="Fontepargpadro"/>
    <w:rsid w:val="00F33F91"/>
  </w:style>
  <w:style w:type="character" w:customStyle="1" w:styleId="fontstyle01">
    <w:name w:val="fontstyle01"/>
    <w:basedOn w:val="Fontepargpadro"/>
    <w:rsid w:val="00F33F91"/>
    <w:rPr>
      <w:rFonts w:ascii="VAGRounded-Thin" w:hAnsi="VAGRounded-Thin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 w:qFormat="1"/>
    <w:lsdException w:name="heading 2" w:semiHidden="0" w:uiPriority="9" w:unhideWhenUsed="0"/>
    <w:lsdException w:name="heading 3" w:semiHidden="0" w:uiPriority="9" w:unhideWhenUsed="0"/>
    <w:lsdException w:name="heading 4" w:semiHidden="0" w:uiPriority="0" w:unhideWhenUsed="0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/>
    <w:lsdException w:name="heading 8" w:uiPriority="9"/>
    <w:lsdException w:name="heading 9" w:uiPriority="9"/>
    <w:lsdException w:name="toc 1" w:uiPriority="1"/>
    <w:lsdException w:name="toc 2" w:uiPriority="39"/>
    <w:lsdException w:name="toc 3" w:uiPriority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Simple 2" w:uiPriority="0"/>
    <w:lsdException w:name="Table Classic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0"/>
    <w:lsdException w:name="TOC Heading" w:uiPriority="39"/>
  </w:latentStyles>
  <w:style w:type="paragraph" w:default="1" w:styleId="Normal">
    <w:name w:val="Normal"/>
    <w:rsid w:val="00300E71"/>
    <w:pPr>
      <w:suppressAutoHyphens/>
    </w:pPr>
    <w:rPr>
      <w:sz w:val="24"/>
      <w:szCs w:val="24"/>
      <w:lang w:val="pt-PT" w:eastAsia="zh-CN"/>
    </w:rPr>
  </w:style>
  <w:style w:type="paragraph" w:styleId="Ttulo1">
    <w:name w:val="heading 1"/>
    <w:aliases w:val="Títulos do Texto"/>
    <w:basedOn w:val="Ttulo2"/>
    <w:next w:val="Normal"/>
    <w:link w:val="Ttulo1Char"/>
    <w:uiPriority w:val="1"/>
    <w:qFormat/>
    <w:rsid w:val="00A5391A"/>
    <w:pPr>
      <w:keepNext w:val="0"/>
      <w:spacing w:line="240" w:lineRule="exact"/>
      <w:ind w:left="0" w:firstLine="0"/>
      <w:jc w:val="both"/>
      <w:outlineLvl w:val="0"/>
    </w:pPr>
    <w:rPr>
      <w:rFonts w:ascii="Cambria" w:hAnsi="Cambria"/>
      <w:caps/>
      <w:color w:val="943634" w:themeColor="accent2" w:themeShade="BF"/>
      <w:sz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pPr>
      <w:keepNext/>
      <w:numPr>
        <w:ilvl w:val="1"/>
        <w:numId w:val="1"/>
      </w:numPr>
      <w:spacing w:after="120"/>
      <w:outlineLvl w:val="1"/>
    </w:pPr>
    <w:rPr>
      <w:b/>
      <w:bCs/>
      <w:szCs w:val="20"/>
      <w:lang w:val="pt-BR"/>
    </w:rPr>
  </w:style>
  <w:style w:type="paragraph" w:styleId="Ttulo3">
    <w:name w:val="heading 3"/>
    <w:basedOn w:val="Normal"/>
    <w:next w:val="Normal"/>
    <w:link w:val="Ttulo3Char"/>
    <w:uiPriority w:val="9"/>
    <w:rsid w:val="00FD2F61"/>
    <w:pPr>
      <w:jc w:val="center"/>
      <w:outlineLvl w:val="2"/>
    </w:pPr>
    <w:rPr>
      <w:rFonts w:ascii="Impact" w:hAnsi="Impact" w:cs="Arial"/>
      <w:noProof/>
      <w:color w:val="FFFFFF" w:themeColor="background1"/>
      <w:sz w:val="90"/>
      <w:szCs w:val="90"/>
      <w:lang w:val="pt-BR" w:eastAsia="pt-BR"/>
    </w:rPr>
  </w:style>
  <w:style w:type="paragraph" w:styleId="Ttulo4">
    <w:name w:val="heading 4"/>
    <w:aliases w:val="Título C"/>
    <w:basedOn w:val="Normal"/>
    <w:next w:val="Normal"/>
    <w:link w:val="Ttulo4Char"/>
    <w:pPr>
      <w:keepNext/>
      <w:numPr>
        <w:ilvl w:val="3"/>
        <w:numId w:val="1"/>
      </w:numPr>
      <w:outlineLvl w:val="3"/>
    </w:pPr>
    <w:rPr>
      <w:b/>
      <w:color w:val="000000"/>
    </w:rPr>
  </w:style>
  <w:style w:type="paragraph" w:styleId="Ttulo5">
    <w:name w:val="heading 5"/>
    <w:aliases w:val="Título Artigo"/>
    <w:basedOn w:val="Normal"/>
    <w:next w:val="Normal"/>
    <w:link w:val="Ttulo5Char"/>
    <w:qFormat/>
    <w:rsid w:val="007529ED"/>
    <w:pPr>
      <w:jc w:val="both"/>
      <w:outlineLvl w:val="4"/>
    </w:pPr>
    <w:rPr>
      <w:rFonts w:asciiTheme="majorHAnsi" w:hAnsiTheme="majorHAnsi" w:cs="Arial"/>
      <w:i/>
      <w:color w:val="F28D4C"/>
      <w:sz w:val="40"/>
      <w:szCs w:val="30"/>
      <w:lang w:val="pt-BR" w:eastAsia="pt-BR"/>
    </w:rPr>
  </w:style>
  <w:style w:type="paragraph" w:styleId="Ttulo6">
    <w:name w:val="heading 6"/>
    <w:aliases w:val="Titulo Autores"/>
    <w:basedOn w:val="Normal"/>
    <w:next w:val="Normal"/>
    <w:link w:val="Ttulo6Char"/>
    <w:qFormat/>
    <w:rsid w:val="00FD2F61"/>
    <w:pPr>
      <w:spacing w:after="120" w:line="240" w:lineRule="exact"/>
      <w:jc w:val="both"/>
      <w:outlineLvl w:val="5"/>
    </w:pPr>
    <w:rPr>
      <w:i/>
      <w:color w:val="F28D4C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rsid w:val="00DA5128"/>
    <w:pPr>
      <w:spacing w:line="360" w:lineRule="auto"/>
      <w:jc w:val="both"/>
      <w:outlineLvl w:val="6"/>
    </w:pPr>
    <w:rPr>
      <w:rFonts w:ascii="HelvLight" w:hAnsi="HelvLight"/>
    </w:rPr>
  </w:style>
  <w:style w:type="paragraph" w:styleId="Ttulo8">
    <w:name w:val="heading 8"/>
    <w:basedOn w:val="Normal"/>
    <w:next w:val="Normal"/>
    <w:link w:val="Ttulo8Char"/>
    <w:uiPriority w:val="9"/>
    <w:rsid w:val="001027D4"/>
    <w:pPr>
      <w:keepNext/>
      <w:keepLines/>
      <w:suppressAutoHyphens w:val="0"/>
      <w:spacing w:before="200" w:line="360" w:lineRule="auto"/>
      <w:ind w:left="1440" w:hanging="1440"/>
      <w:jc w:val="both"/>
      <w:outlineLvl w:val="7"/>
    </w:pPr>
    <w:rPr>
      <w:rFonts w:ascii="Calibri" w:eastAsia="MS Gothic" w:hAnsi="Calibri"/>
      <w:color w:val="40404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har"/>
    <w:uiPriority w:val="9"/>
    <w:rsid w:val="001027D4"/>
    <w:pPr>
      <w:keepNext/>
      <w:keepLines/>
      <w:suppressAutoHyphens w:val="0"/>
      <w:spacing w:before="200" w:line="360" w:lineRule="auto"/>
      <w:ind w:left="1584" w:hanging="1584"/>
      <w:jc w:val="both"/>
      <w:outlineLvl w:val="8"/>
    </w:pPr>
    <w:rPr>
      <w:rFonts w:ascii="Calibri" w:eastAsia="MS Gothic" w:hAnsi="Calibri"/>
      <w:i/>
      <w:iCs/>
      <w:color w:val="404040"/>
      <w:sz w:val="20"/>
      <w:szCs w:val="20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uiPriority w:val="9"/>
    <w:rsid w:val="001027D4"/>
    <w:rPr>
      <w:b/>
      <w:bCs/>
      <w:sz w:val="24"/>
      <w:lang w:eastAsia="zh-CN"/>
    </w:rPr>
  </w:style>
  <w:style w:type="character" w:customStyle="1" w:styleId="Ttulo1Char">
    <w:name w:val="Título 1 Char"/>
    <w:aliases w:val="Títulos do Texto Char"/>
    <w:link w:val="Ttulo1"/>
    <w:uiPriority w:val="1"/>
    <w:rsid w:val="00A5391A"/>
    <w:rPr>
      <w:rFonts w:ascii="Cambria" w:hAnsi="Cambria"/>
      <w:b/>
      <w:bCs/>
      <w:caps/>
      <w:color w:val="943634" w:themeColor="accent2" w:themeShade="BF"/>
    </w:rPr>
  </w:style>
  <w:style w:type="character" w:customStyle="1" w:styleId="Ttulo3Char">
    <w:name w:val="Título 3 Char"/>
    <w:link w:val="Ttulo3"/>
    <w:rsid w:val="00FD2F61"/>
    <w:rPr>
      <w:rFonts w:ascii="Impact" w:hAnsi="Impact" w:cs="Arial"/>
      <w:noProof/>
      <w:color w:val="FFFFFF" w:themeColor="background1"/>
      <w:sz w:val="90"/>
      <w:szCs w:val="90"/>
    </w:rPr>
  </w:style>
  <w:style w:type="character" w:customStyle="1" w:styleId="Ttulo4Char">
    <w:name w:val="Título 4 Char"/>
    <w:aliases w:val="Título C Char"/>
    <w:basedOn w:val="Fontepargpadro"/>
    <w:link w:val="Ttulo4"/>
    <w:rsid w:val="009B1F66"/>
    <w:rPr>
      <w:b/>
      <w:color w:val="000000"/>
      <w:sz w:val="24"/>
      <w:szCs w:val="24"/>
      <w:lang w:val="pt-PT" w:eastAsia="zh-CN"/>
    </w:rPr>
  </w:style>
  <w:style w:type="character" w:customStyle="1" w:styleId="Ttulo8Char">
    <w:name w:val="Título 8 Char"/>
    <w:basedOn w:val="Fontepargpadro"/>
    <w:link w:val="Ttulo8"/>
    <w:uiPriority w:val="9"/>
    <w:rsid w:val="001027D4"/>
    <w:rPr>
      <w:rFonts w:ascii="Calibri" w:eastAsia="MS Gothic" w:hAnsi="Calibri"/>
      <w:color w:val="404040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1027D4"/>
    <w:rPr>
      <w:rFonts w:ascii="Calibri" w:eastAsia="MS Gothic" w:hAnsi="Calibri"/>
      <w:i/>
      <w:iCs/>
      <w:color w:val="404040"/>
      <w:lang w:val="en-US" w:eastAsia="en-US"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lang w:val="pt-B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  <w:lang w:val="it-I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lang w:val="it-I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Fontepargpadro1">
    <w:name w:val="Fonte parág. padrão1"/>
  </w:style>
  <w:style w:type="character" w:styleId="Nmerodepgina">
    <w:name w:val="page number"/>
    <w:uiPriority w:val="99"/>
    <w:rPr>
      <w:rFonts w:ascii="Arial" w:hAnsi="Arial" w:cs="Arial"/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uiPriority w:val="99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character" w:customStyle="1" w:styleId="Corpodetexto1">
    <w:name w:val="Corpo de texto1"/>
    <w:rPr>
      <w:rFonts w:ascii="Arial" w:hAnsi="Arial" w:cs="Arial"/>
      <w:sz w:val="24"/>
      <w:szCs w:val="24"/>
      <w:lang w:val="pt-BR" w:bidi="ar-SA"/>
    </w:rPr>
  </w:style>
  <w:style w:type="paragraph" w:customStyle="1" w:styleId="Ttulo10">
    <w:name w:val="Título1"/>
    <w:basedOn w:val="Normal"/>
    <w:next w:val="Corpodetexto"/>
    <w:pPr>
      <w:jc w:val="center"/>
    </w:pPr>
    <w:rPr>
      <w:rFonts w:cs="Arial"/>
      <w:b/>
      <w:bCs/>
      <w:kern w:val="1"/>
      <w:sz w:val="30"/>
      <w:szCs w:val="32"/>
    </w:rPr>
  </w:style>
  <w:style w:type="paragraph" w:styleId="Corpodetexto">
    <w:name w:val="Body Text"/>
    <w:basedOn w:val="Normal"/>
    <w:link w:val="CorpodetextoChar"/>
    <w:uiPriority w:val="1"/>
    <w:qFormat/>
    <w:pPr>
      <w:widowControl w:val="0"/>
      <w:spacing w:after="120"/>
      <w:ind w:firstLine="708"/>
      <w:jc w:val="both"/>
    </w:pPr>
    <w:rPr>
      <w:szCs w:val="20"/>
      <w:lang w:val="it-IT"/>
    </w:rPr>
  </w:style>
  <w:style w:type="character" w:customStyle="1" w:styleId="CorpodetextoChar">
    <w:name w:val="Corpo de texto Char"/>
    <w:link w:val="Corpodetexto"/>
    <w:uiPriority w:val="99"/>
    <w:rsid w:val="001027D4"/>
    <w:rPr>
      <w:sz w:val="24"/>
      <w:lang w:val="it-IT" w:eastAsia="zh-CN"/>
    </w:rPr>
  </w:style>
  <w:style w:type="paragraph" w:styleId="Lista">
    <w:name w:val="List"/>
    <w:basedOn w:val="Commarcadores1"/>
    <w:pPr>
      <w:widowControl w:val="0"/>
      <w:tabs>
        <w:tab w:val="clear" w:pos="360"/>
        <w:tab w:val="left" w:pos="284"/>
        <w:tab w:val="num" w:pos="1428"/>
      </w:tabs>
      <w:spacing w:before="60" w:after="240"/>
      <w:ind w:left="284" w:hanging="284"/>
      <w:contextualSpacing/>
      <w:jc w:val="both"/>
    </w:pPr>
    <w:rPr>
      <w:bCs/>
      <w:szCs w:val="20"/>
      <w:lang w:val="pt-BR"/>
    </w:rPr>
  </w:style>
  <w:style w:type="paragraph" w:customStyle="1" w:styleId="Commarcadores1">
    <w:name w:val="Com marcadores1"/>
    <w:basedOn w:val="Normal"/>
    <w:pPr>
      <w:tabs>
        <w:tab w:val="num" w:pos="360"/>
      </w:tabs>
      <w:ind w:left="360" w:hanging="360"/>
    </w:pPr>
  </w:style>
  <w:style w:type="paragraph" w:styleId="Legenda">
    <w:name w:val="caption"/>
    <w:aliases w:val="Resumo Artigo"/>
    <w:basedOn w:val="Normal"/>
    <w:next w:val="Normal"/>
    <w:link w:val="LegendaChar"/>
    <w:qFormat/>
    <w:rsid w:val="004C414D"/>
    <w:pPr>
      <w:spacing w:after="120" w:line="360" w:lineRule="auto"/>
      <w:jc w:val="both"/>
    </w:pPr>
    <w:rPr>
      <w:rFonts w:asciiTheme="majorHAnsi" w:hAnsiTheme="majorHAnsi"/>
      <w:color w:val="FFFFFF" w:themeColor="background1"/>
    </w:rPr>
  </w:style>
  <w:style w:type="character" w:customStyle="1" w:styleId="LegendaChar">
    <w:name w:val="Legenda Char"/>
    <w:aliases w:val="Resumo Artigo Char"/>
    <w:link w:val="Legenda"/>
    <w:rsid w:val="004C414D"/>
    <w:rPr>
      <w:rFonts w:asciiTheme="majorHAnsi" w:hAnsiTheme="majorHAnsi"/>
      <w:color w:val="FFFFFF" w:themeColor="background1"/>
      <w:sz w:val="24"/>
      <w:szCs w:val="24"/>
      <w:lang w:val="pt-PT" w:eastAsia="zh-CN"/>
    </w:rPr>
  </w:style>
  <w:style w:type="paragraph" w:customStyle="1" w:styleId="ndice">
    <w:name w:val="Índice"/>
    <w:basedOn w:val="Normal"/>
    <w:pPr>
      <w:suppressLineNumbers/>
    </w:pPr>
    <w:rPr>
      <w:rFonts w:cs="Arial Unicode MS"/>
    </w:rPr>
  </w:style>
  <w:style w:type="paragraph" w:styleId="Pr-formataoHTML">
    <w:name w:val="HTML Preformatted"/>
    <w:basedOn w:val="Normal"/>
    <w:link w:val="Pr-formataoHTMLChar"/>
    <w:uiPriority w:val="99"/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9B1F66"/>
    <w:rPr>
      <w:rFonts w:ascii="Courier New" w:hAnsi="Courier New" w:cs="Courier New"/>
      <w:lang w:val="pt-PT" w:eastAsia="zh-CN"/>
    </w:rPr>
  </w:style>
  <w:style w:type="paragraph" w:styleId="Bibliografia">
    <w:name w:val="Bibliography"/>
    <w:basedOn w:val="Corpodetexto"/>
    <w:pPr>
      <w:ind w:firstLine="0"/>
    </w:pPr>
    <w:rPr>
      <w:sz w:val="20"/>
      <w:szCs w:val="18"/>
    </w:rPr>
  </w:style>
  <w:style w:type="paragraph" w:styleId="Cabealho">
    <w:name w:val="header"/>
    <w:basedOn w:val="Normal"/>
    <w:link w:val="CabealhoChar"/>
    <w:uiPriority w:val="99"/>
    <w:pPr>
      <w:tabs>
        <w:tab w:val="center" w:pos="4320"/>
        <w:tab w:val="right" w:pos="8640"/>
      </w:tabs>
      <w:jc w:val="right"/>
    </w:pPr>
    <w:rPr>
      <w:rFonts w:ascii="Arial" w:hAnsi="Arial" w:cs="Arial"/>
      <w:sz w:val="18"/>
    </w:rPr>
  </w:style>
  <w:style w:type="character" w:customStyle="1" w:styleId="CabealhoChar">
    <w:name w:val="Cabeçalho Char"/>
    <w:link w:val="Cabealho"/>
    <w:uiPriority w:val="99"/>
    <w:rsid w:val="001027D4"/>
    <w:rPr>
      <w:rFonts w:ascii="Arial" w:hAnsi="Arial" w:cs="Arial"/>
      <w:sz w:val="18"/>
      <w:szCs w:val="24"/>
      <w:lang w:val="pt-PT" w:eastAsia="zh-CN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customStyle="1" w:styleId="RodapChar">
    <w:name w:val="Rodapé Char"/>
    <w:link w:val="Rodap"/>
    <w:uiPriority w:val="99"/>
    <w:rsid w:val="001027D4"/>
    <w:rPr>
      <w:sz w:val="24"/>
      <w:szCs w:val="24"/>
      <w:lang w:val="pt-PT" w:eastAsia="zh-CN"/>
    </w:rPr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customStyle="1" w:styleId="Resumo">
    <w:name w:val="Resumo"/>
    <w:basedOn w:val="Normal"/>
    <w:pPr>
      <w:spacing w:before="360"/>
      <w:jc w:val="both"/>
    </w:pPr>
    <w:rPr>
      <w:b/>
      <w:bCs/>
      <w:i/>
      <w:iCs/>
    </w:rPr>
  </w:style>
  <w:style w:type="paragraph" w:customStyle="1" w:styleId="Autores">
    <w:name w:val="Autores"/>
    <w:basedOn w:val="Normal"/>
    <w:pPr>
      <w:spacing w:after="120"/>
      <w:jc w:val="center"/>
    </w:pPr>
    <w:rPr>
      <w:b/>
      <w:bCs/>
      <w:sz w:val="20"/>
      <w:lang w:val="pt-BR"/>
    </w:rPr>
  </w:style>
  <w:style w:type="paragraph" w:styleId="NormalWeb">
    <w:name w:val="Normal (Web)"/>
    <w:aliases w:val="Normal (Web) Char1,Char Char,Char Char Char, Char"/>
    <w:basedOn w:val="Normal"/>
    <w:uiPriority w:val="99"/>
    <w:pPr>
      <w:spacing w:before="280" w:after="280"/>
    </w:pPr>
    <w:rPr>
      <w:rFonts w:ascii="Tahoma" w:hAnsi="Tahoma" w:cs="Tahoma"/>
      <w:color w:val="000000"/>
      <w:sz w:val="16"/>
      <w:szCs w:val="16"/>
      <w:lang w:val="pt-BR"/>
    </w:rPr>
  </w:style>
  <w:style w:type="paragraph" w:customStyle="1" w:styleId="Corpodetexto21">
    <w:name w:val="Corpo de texto 21"/>
    <w:basedOn w:val="Normal"/>
    <w:pPr>
      <w:spacing w:after="120"/>
      <w:jc w:val="both"/>
    </w:pPr>
  </w:style>
  <w:style w:type="paragraph" w:styleId="Recuodecorpodetexto">
    <w:name w:val="Body Text Indent"/>
    <w:basedOn w:val="Normal"/>
    <w:link w:val="RecuodecorpodetextoChar"/>
    <w:pPr>
      <w:spacing w:after="120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rsid w:val="00E01D65"/>
    <w:rPr>
      <w:sz w:val="24"/>
      <w:szCs w:val="24"/>
      <w:lang w:val="pt-PT" w:eastAsia="zh-CN"/>
    </w:rPr>
  </w:style>
  <w:style w:type="paragraph" w:customStyle="1" w:styleId="Corpodetexto31">
    <w:name w:val="Corpo de texto 31"/>
    <w:basedOn w:val="Normal"/>
    <w:pPr>
      <w:spacing w:after="120"/>
      <w:jc w:val="both"/>
    </w:pPr>
    <w:rPr>
      <w:szCs w:val="16"/>
    </w:rPr>
  </w:style>
  <w:style w:type="paragraph" w:customStyle="1" w:styleId="Primeirorecuodecorpodetexto21">
    <w:name w:val="Primeiro recuo de corpo de texto 21"/>
    <w:basedOn w:val="Recuodecorpodetexto"/>
  </w:style>
  <w:style w:type="paragraph" w:customStyle="1" w:styleId="Primeirorecuodecorpodetexto1">
    <w:name w:val="Primeiro recuo de corpo de texto1"/>
    <w:basedOn w:val="Primeirorecuodecorpodetexto21"/>
  </w:style>
  <w:style w:type="paragraph" w:customStyle="1" w:styleId="Recuodecorpodetexto21">
    <w:name w:val="Recuo de corpo de texto 21"/>
    <w:basedOn w:val="Normal"/>
    <w:pPr>
      <w:spacing w:after="120"/>
      <w:jc w:val="both"/>
    </w:pPr>
  </w:style>
  <w:style w:type="paragraph" w:customStyle="1" w:styleId="Recuodecorpodetexto31">
    <w:name w:val="Recuo de corpo de texto 31"/>
    <w:basedOn w:val="Normal"/>
    <w:pPr>
      <w:spacing w:after="120"/>
      <w:jc w:val="both"/>
    </w:pPr>
    <w:rPr>
      <w:szCs w:val="16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Figura">
    <w:name w:val="Figura"/>
    <w:basedOn w:val="Corpodetexto"/>
    <w:next w:val="Legenda"/>
    <w:link w:val="FiguraChar"/>
    <w:pPr>
      <w:spacing w:before="240" w:after="0"/>
      <w:jc w:val="center"/>
    </w:pPr>
  </w:style>
  <w:style w:type="character" w:customStyle="1" w:styleId="FiguraChar">
    <w:name w:val="Figura Char"/>
    <w:link w:val="Figura"/>
    <w:rsid w:val="009B1F66"/>
    <w:rPr>
      <w:sz w:val="24"/>
      <w:lang w:val="it-IT" w:eastAsia="zh-CN"/>
    </w:rPr>
  </w:style>
  <w:style w:type="paragraph" w:customStyle="1" w:styleId="Numerada1">
    <w:name w:val="Numerada1"/>
    <w:basedOn w:val="Normal"/>
  </w:style>
  <w:style w:type="paragraph" w:customStyle="1" w:styleId="Alnea">
    <w:name w:val="Alínea"/>
    <w:basedOn w:val="Numerada1"/>
    <w:pPr>
      <w:tabs>
        <w:tab w:val="num" w:pos="360"/>
      </w:tabs>
      <w:spacing w:before="60" w:after="240"/>
      <w:ind w:left="357" w:hanging="357"/>
      <w:contextualSpacing/>
      <w:jc w:val="both"/>
    </w:pPr>
  </w:style>
  <w:style w:type="paragraph" w:customStyle="1" w:styleId="Referencestext">
    <w:name w:val="References text"/>
    <w:basedOn w:val="Normal"/>
    <w:pPr>
      <w:spacing w:before="120" w:line="240" w:lineRule="exact"/>
      <w:jc w:val="both"/>
    </w:pPr>
    <w:rPr>
      <w:sz w:val="20"/>
      <w:lang w:val="en-GB"/>
    </w:rPr>
  </w:style>
  <w:style w:type="paragraph" w:customStyle="1" w:styleId="TabelaCabealho">
    <w:name w:val="Tabela Cabeçalho"/>
    <w:basedOn w:val="Corpodetexto"/>
    <w:pPr>
      <w:spacing w:after="0"/>
      <w:jc w:val="center"/>
    </w:pPr>
    <w:rPr>
      <w:b/>
      <w:sz w:val="20"/>
    </w:rPr>
  </w:style>
  <w:style w:type="paragraph" w:customStyle="1" w:styleId="TabelaCorpo">
    <w:name w:val="Tabela Corpo"/>
    <w:basedOn w:val="TabelaCabealho"/>
    <w:pPr>
      <w:ind w:left="317" w:hanging="317"/>
      <w:jc w:val="both"/>
    </w:pPr>
    <w:rPr>
      <w:b w:val="0"/>
    </w:rPr>
  </w:style>
  <w:style w:type="paragraph" w:customStyle="1" w:styleId="TabelaEspaamento">
    <w:name w:val="Tabela Espaçamento"/>
    <w:basedOn w:val="TabelaCabealho"/>
    <w:rPr>
      <w:sz w:val="12"/>
      <w:szCs w:val="12"/>
    </w:rPr>
  </w:style>
  <w:style w:type="paragraph" w:customStyle="1" w:styleId="Palavras-chave">
    <w:name w:val="Palavras-chave"/>
    <w:basedOn w:val="Resumo"/>
    <w:next w:val="Ttulo2"/>
    <w:pPr>
      <w:spacing w:before="0" w:after="480"/>
    </w:pPr>
    <w:rPr>
      <w:b w:val="0"/>
      <w:bCs w:val="0"/>
      <w:lang w:val="pt-BR"/>
    </w:rPr>
  </w:style>
  <w:style w:type="paragraph" w:customStyle="1" w:styleId="subtitulo2">
    <w:name w:val="subtitulo2"/>
    <w:basedOn w:val="Normal"/>
    <w:pPr>
      <w:spacing w:before="280" w:after="280"/>
    </w:pPr>
    <w:rPr>
      <w:rFonts w:eastAsia="Arial Unicode MS"/>
      <w:b/>
      <w:bCs/>
      <w:color w:val="000000"/>
      <w:lang w:val="pt-BR"/>
    </w:rPr>
  </w:style>
  <w:style w:type="paragraph" w:styleId="Textodebalo">
    <w:name w:val="Balloon Text"/>
    <w:basedOn w:val="Normal"/>
    <w:link w:val="TextodebaloChar"/>
    <w:uiPriority w:val="9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1027D4"/>
    <w:rPr>
      <w:rFonts w:ascii="Tahoma" w:hAnsi="Tahoma" w:cs="Tahoma"/>
      <w:sz w:val="16"/>
      <w:szCs w:val="16"/>
      <w:lang w:val="pt-PT" w:eastAsia="zh-CN"/>
    </w:rPr>
  </w:style>
  <w:style w:type="paragraph" w:customStyle="1" w:styleId="western">
    <w:name w:val="western"/>
    <w:basedOn w:val="Normal"/>
    <w:pPr>
      <w:spacing w:before="280" w:after="119"/>
    </w:pPr>
    <w:rPr>
      <w:color w:val="000000"/>
      <w:lang w:val="pt-BR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  <w:style w:type="table" w:styleId="Tabelacomgrade">
    <w:name w:val="Table Grid"/>
    <w:basedOn w:val="Tabelanormal"/>
    <w:uiPriority w:val="39"/>
    <w:rsid w:val="000F1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cteresdenotaderodap">
    <w:name w:val="Caracteres de nota de rodapé"/>
    <w:rsid w:val="001027D4"/>
  </w:style>
  <w:style w:type="character" w:styleId="Refdenotaderodap">
    <w:name w:val="footnote reference"/>
    <w:uiPriority w:val="99"/>
    <w:rsid w:val="001027D4"/>
    <w:rPr>
      <w:vertAlign w:val="superscript"/>
    </w:rPr>
  </w:style>
  <w:style w:type="paragraph" w:customStyle="1" w:styleId="Textodenotaderodap1">
    <w:name w:val="Texto de nota de rodapé1"/>
    <w:basedOn w:val="Normal"/>
    <w:rsid w:val="001027D4"/>
    <w:rPr>
      <w:kern w:val="1"/>
      <w:sz w:val="20"/>
      <w:szCs w:val="20"/>
      <w:lang w:val="pt-BR" w:eastAsia="ar-SA"/>
    </w:rPr>
  </w:style>
  <w:style w:type="paragraph" w:styleId="Textodenotaderodap">
    <w:name w:val="footnote text"/>
    <w:basedOn w:val="Normal"/>
    <w:link w:val="TextodenotaderodapChar"/>
    <w:rsid w:val="001027D4"/>
    <w:pPr>
      <w:suppressLineNumbers/>
      <w:ind w:left="283" w:hanging="283"/>
    </w:pPr>
    <w:rPr>
      <w:kern w:val="1"/>
      <w:sz w:val="20"/>
      <w:szCs w:val="20"/>
      <w:lang w:val="pt-BR" w:eastAsia="ar-SA"/>
    </w:rPr>
  </w:style>
  <w:style w:type="character" w:customStyle="1" w:styleId="TextodenotaderodapChar">
    <w:name w:val="Texto de nota de rodapé Char"/>
    <w:basedOn w:val="Fontepargpadro"/>
    <w:link w:val="Textodenotaderodap"/>
    <w:rsid w:val="001027D4"/>
    <w:rPr>
      <w:kern w:val="1"/>
      <w:lang w:eastAsia="ar-SA"/>
    </w:rPr>
  </w:style>
  <w:style w:type="paragraph" w:styleId="PargrafodaLista">
    <w:name w:val="List Paragraph"/>
    <w:basedOn w:val="Normal"/>
    <w:link w:val="PargrafodaListaChar"/>
    <w:uiPriority w:val="1"/>
    <w:qFormat/>
    <w:rsid w:val="001027D4"/>
    <w:pPr>
      <w:suppressAutoHyphens w:val="0"/>
      <w:ind w:left="720"/>
    </w:pPr>
    <w:rPr>
      <w:lang w:val="pt-BR" w:eastAsia="pt-BR"/>
    </w:rPr>
  </w:style>
  <w:style w:type="character" w:customStyle="1" w:styleId="PargrafodaListaChar">
    <w:name w:val="Parágrafo da Lista Char"/>
    <w:link w:val="PargrafodaLista"/>
    <w:uiPriority w:val="34"/>
    <w:rsid w:val="001027D4"/>
    <w:rPr>
      <w:sz w:val="24"/>
      <w:szCs w:val="24"/>
    </w:rPr>
  </w:style>
  <w:style w:type="character" w:customStyle="1" w:styleId="apple-converted-space">
    <w:name w:val="apple-converted-space"/>
    <w:rsid w:val="001027D4"/>
  </w:style>
  <w:style w:type="character" w:customStyle="1" w:styleId="notranslate">
    <w:name w:val="notranslate"/>
    <w:basedOn w:val="Fontepargpadro"/>
    <w:rsid w:val="001027D4"/>
  </w:style>
  <w:style w:type="character" w:customStyle="1" w:styleId="hps">
    <w:name w:val="hps"/>
    <w:rsid w:val="001027D4"/>
  </w:style>
  <w:style w:type="character" w:customStyle="1" w:styleId="ft">
    <w:name w:val="ft"/>
    <w:rsid w:val="001027D4"/>
    <w:rPr>
      <w:b w:val="0"/>
      <w:bCs w:val="0"/>
      <w:sz w:val="27"/>
      <w:szCs w:val="27"/>
    </w:rPr>
  </w:style>
  <w:style w:type="paragraph" w:styleId="Ttulo">
    <w:name w:val="Title"/>
    <w:basedOn w:val="Normal"/>
    <w:link w:val="TtuloChar"/>
    <w:qFormat/>
    <w:rsid w:val="001027D4"/>
    <w:pPr>
      <w:suppressAutoHyphens w:val="0"/>
      <w:spacing w:line="360" w:lineRule="auto"/>
      <w:outlineLvl w:val="0"/>
    </w:pPr>
    <w:rPr>
      <w:rFonts w:ascii="Helvetica" w:hAnsi="Helvetica"/>
      <w:b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1027D4"/>
    <w:rPr>
      <w:rFonts w:ascii="Helvetica" w:hAnsi="Helvetica"/>
      <w:b/>
      <w:sz w:val="24"/>
    </w:rPr>
  </w:style>
  <w:style w:type="character" w:customStyle="1" w:styleId="NormalWebChar">
    <w:name w:val="Normal (Web) Char"/>
    <w:rsid w:val="001027D4"/>
    <w:rPr>
      <w:rFonts w:ascii="Arial Unicode MS" w:eastAsia="Arial Unicode MS" w:hAnsi="Arial Unicode MS" w:cs="Helvetica"/>
      <w:color w:val="000000"/>
      <w:sz w:val="24"/>
      <w:szCs w:val="24"/>
      <w:lang w:val="pt-BR" w:eastAsia="pt-BR" w:bidi="ar-SA"/>
    </w:rPr>
  </w:style>
  <w:style w:type="paragraph" w:styleId="Recuodecorpodetexto3">
    <w:name w:val="Body Text Indent 3"/>
    <w:basedOn w:val="Normal"/>
    <w:next w:val="Normal"/>
    <w:link w:val="Recuodecorpodetexto3Char"/>
    <w:rsid w:val="001027D4"/>
    <w:pPr>
      <w:suppressAutoHyphens w:val="0"/>
      <w:autoSpaceDE w:val="0"/>
      <w:autoSpaceDN w:val="0"/>
      <w:adjustRightInd w:val="0"/>
    </w:pPr>
    <w:rPr>
      <w:rFonts w:ascii="AHGOEH+TimesNewRoman" w:hAnsi="AHGOEH+TimesNewRoman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1027D4"/>
    <w:rPr>
      <w:rFonts w:ascii="AHGOEH+TimesNewRoman" w:hAnsi="AHGOEH+TimesNewRoman"/>
      <w:sz w:val="24"/>
      <w:szCs w:val="24"/>
    </w:rPr>
  </w:style>
  <w:style w:type="paragraph" w:customStyle="1" w:styleId="Default">
    <w:name w:val="Default"/>
    <w:rsid w:val="001027D4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SemEspaamento">
    <w:name w:val="No Spacing"/>
    <w:aliases w:val="Referências Bibliográficas,texto normal"/>
    <w:uiPriority w:val="1"/>
    <w:rsid w:val="001027D4"/>
    <w:pPr>
      <w:ind w:firstLine="720"/>
      <w:jc w:val="both"/>
    </w:pPr>
    <w:rPr>
      <w:rFonts w:eastAsia="Calibri"/>
      <w:sz w:val="24"/>
      <w:szCs w:val="22"/>
      <w:lang w:eastAsia="en-US"/>
    </w:rPr>
  </w:style>
  <w:style w:type="paragraph" w:customStyle="1" w:styleId="TextoArtigoSIBRAGEC">
    <w:name w:val="TextoArtigoSIBRAGEC"/>
    <w:basedOn w:val="Normal"/>
    <w:rsid w:val="001027D4"/>
    <w:pPr>
      <w:tabs>
        <w:tab w:val="num" w:pos="432"/>
      </w:tabs>
      <w:suppressAutoHyphens w:val="0"/>
      <w:spacing w:after="120"/>
      <w:ind w:left="432" w:hanging="432"/>
      <w:jc w:val="both"/>
    </w:pPr>
    <w:rPr>
      <w:szCs w:val="20"/>
      <w:lang w:val="pt-BR" w:eastAsia="pt-BR"/>
    </w:rPr>
  </w:style>
  <w:style w:type="paragraph" w:customStyle="1" w:styleId="TextoReferenciaSIBRAGEC">
    <w:name w:val="TextoReferenciaSIBRAGEC"/>
    <w:basedOn w:val="Normal"/>
    <w:rsid w:val="001027D4"/>
    <w:pPr>
      <w:suppressAutoHyphens w:val="0"/>
      <w:spacing w:after="120"/>
    </w:pPr>
    <w:rPr>
      <w:snapToGrid w:val="0"/>
      <w:sz w:val="22"/>
      <w:szCs w:val="20"/>
      <w:lang w:val="pt-BR" w:eastAsia="pt-BR"/>
    </w:rPr>
  </w:style>
  <w:style w:type="character" w:styleId="nfase">
    <w:name w:val="Emphasis"/>
    <w:uiPriority w:val="20"/>
    <w:qFormat/>
    <w:rsid w:val="001027D4"/>
    <w:rPr>
      <w:i/>
      <w:iCs/>
    </w:rPr>
  </w:style>
  <w:style w:type="table" w:styleId="GradeClara-nfase3">
    <w:name w:val="Light Grid Accent 3"/>
    <w:basedOn w:val="Tabelanormal"/>
    <w:uiPriority w:val="62"/>
    <w:rsid w:val="001027D4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paragraph" w:styleId="Corpodetexto2">
    <w:name w:val="Body Text 2"/>
    <w:basedOn w:val="Normal"/>
    <w:link w:val="Corpodetexto2Char"/>
    <w:rsid w:val="009B1F66"/>
    <w:pPr>
      <w:suppressAutoHyphens w:val="0"/>
      <w:jc w:val="both"/>
    </w:pPr>
    <w:rPr>
      <w:rFonts w:ascii="Arial" w:hAnsi="Arial"/>
      <w:szCs w:val="20"/>
      <w:lang w:val="pt-BR" w:eastAsia="en-US"/>
    </w:rPr>
  </w:style>
  <w:style w:type="character" w:customStyle="1" w:styleId="Corpodetexto2Char">
    <w:name w:val="Corpo de texto 2 Char"/>
    <w:basedOn w:val="Fontepargpadro"/>
    <w:link w:val="Corpodetexto2"/>
    <w:rsid w:val="009B1F66"/>
    <w:rPr>
      <w:rFonts w:ascii="Arial" w:hAnsi="Arial"/>
      <w:sz w:val="24"/>
      <w:lang w:eastAsia="en-US"/>
    </w:rPr>
  </w:style>
  <w:style w:type="paragraph" w:styleId="Recuodecorpodetexto2">
    <w:name w:val="Body Text Indent 2"/>
    <w:basedOn w:val="Normal"/>
    <w:link w:val="Recuodecorpodetexto2Char"/>
    <w:rsid w:val="009B1F66"/>
    <w:pPr>
      <w:suppressAutoHyphens w:val="0"/>
      <w:spacing w:after="120" w:line="480" w:lineRule="auto"/>
      <w:ind w:left="283"/>
    </w:pPr>
    <w:rPr>
      <w:rFonts w:ascii="Times" w:hAnsi="Times"/>
      <w:lang w:val="en-US" w:eastAsia="en-US"/>
    </w:rPr>
  </w:style>
  <w:style w:type="character" w:customStyle="1" w:styleId="Recuodecorpodetexto2Char">
    <w:name w:val="Recuo de corpo de texto 2 Char"/>
    <w:basedOn w:val="Fontepargpadro"/>
    <w:link w:val="Recuodecorpodetexto2"/>
    <w:rsid w:val="009B1F66"/>
    <w:rPr>
      <w:rFonts w:ascii="Times" w:hAnsi="Times"/>
      <w:sz w:val="24"/>
      <w:szCs w:val="24"/>
      <w:lang w:val="en-US" w:eastAsia="en-US"/>
    </w:rPr>
  </w:style>
  <w:style w:type="paragraph" w:styleId="Corpodetexto3">
    <w:name w:val="Body Text 3"/>
    <w:basedOn w:val="Normal"/>
    <w:link w:val="Corpodetexto3Char"/>
    <w:rsid w:val="009B1F66"/>
    <w:pPr>
      <w:suppressAutoHyphens w:val="0"/>
      <w:spacing w:after="120"/>
    </w:pPr>
    <w:rPr>
      <w:sz w:val="16"/>
      <w:szCs w:val="16"/>
      <w:lang w:val="en-US" w:eastAsia="en-US"/>
    </w:rPr>
  </w:style>
  <w:style w:type="character" w:customStyle="1" w:styleId="Corpodetexto3Char">
    <w:name w:val="Corpo de texto 3 Char"/>
    <w:basedOn w:val="Fontepargpadro"/>
    <w:link w:val="Corpodetexto3"/>
    <w:rsid w:val="009B1F66"/>
    <w:rPr>
      <w:sz w:val="16"/>
      <w:szCs w:val="16"/>
      <w:lang w:val="en-US" w:eastAsia="en-US"/>
    </w:rPr>
  </w:style>
  <w:style w:type="paragraph" w:customStyle="1" w:styleId="Textopadro">
    <w:name w:val="Texto padrão"/>
    <w:basedOn w:val="Normal"/>
    <w:rsid w:val="009B1F66"/>
    <w:pPr>
      <w:suppressAutoHyphens w:val="0"/>
      <w:jc w:val="both"/>
    </w:pPr>
    <w:rPr>
      <w:szCs w:val="20"/>
      <w:lang w:val="en-US" w:eastAsia="pt-BR"/>
    </w:rPr>
  </w:style>
  <w:style w:type="paragraph" w:customStyle="1" w:styleId="Grande1">
    <w:name w:val="Grande 1"/>
    <w:rsid w:val="009B1F66"/>
    <w:rPr>
      <w:rFonts w:ascii="Arial" w:hAnsi="Arial"/>
      <w:b/>
      <w:noProof/>
      <w:sz w:val="28"/>
    </w:rPr>
  </w:style>
  <w:style w:type="character" w:styleId="Refdecomentrio">
    <w:name w:val="annotation reference"/>
    <w:uiPriority w:val="99"/>
    <w:rsid w:val="009B1F6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9B1F66"/>
    <w:pPr>
      <w:suppressAutoHyphens w:val="0"/>
    </w:pPr>
    <w:rPr>
      <w:rFonts w:ascii="Times" w:hAnsi="Times"/>
      <w:sz w:val="20"/>
      <w:szCs w:val="20"/>
      <w:lang w:val="en-US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9B1F66"/>
    <w:rPr>
      <w:rFonts w:ascii="Times" w:hAnsi="Times"/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rsid w:val="009B1F6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rsid w:val="009B1F66"/>
    <w:rPr>
      <w:rFonts w:ascii="Times" w:hAnsi="Times"/>
      <w:b/>
      <w:bCs/>
      <w:lang w:val="en-US" w:eastAsia="en-US"/>
    </w:rPr>
  </w:style>
  <w:style w:type="paragraph" w:styleId="CabealhodoSumrio">
    <w:name w:val="TOC Heading"/>
    <w:basedOn w:val="Ttulo1"/>
    <w:next w:val="Normal"/>
    <w:uiPriority w:val="39"/>
    <w:unhideWhenUsed/>
    <w:rsid w:val="009B1F66"/>
    <w:pPr>
      <w:keepLines/>
      <w:numPr>
        <w:ilvl w:val="0"/>
        <w:numId w:val="0"/>
      </w:numPr>
      <w:suppressAutoHyphens w:val="0"/>
      <w:spacing w:before="240" w:after="0" w:line="259" w:lineRule="auto"/>
      <w:jc w:val="left"/>
      <w:outlineLvl w:val="9"/>
    </w:pPr>
    <w:rPr>
      <w:b w:val="0"/>
      <w:bCs w:val="0"/>
      <w:color w:val="365F91"/>
      <w:sz w:val="32"/>
      <w:szCs w:val="32"/>
    </w:rPr>
  </w:style>
  <w:style w:type="paragraph" w:styleId="Sumrio1">
    <w:name w:val="toc 1"/>
    <w:basedOn w:val="Normal"/>
    <w:next w:val="Normal"/>
    <w:autoRedefine/>
    <w:uiPriority w:val="1"/>
    <w:unhideWhenUsed/>
    <w:rsid w:val="009B1F66"/>
    <w:pPr>
      <w:suppressAutoHyphens w:val="0"/>
      <w:spacing w:before="120" w:after="120"/>
    </w:pPr>
    <w:rPr>
      <w:rFonts w:ascii="Calibri" w:hAnsi="Calibri"/>
      <w:b/>
      <w:bCs/>
      <w:caps/>
      <w:sz w:val="20"/>
      <w:szCs w:val="20"/>
      <w:lang w:val="en-US" w:eastAsia="en-US"/>
    </w:rPr>
  </w:style>
  <w:style w:type="paragraph" w:styleId="ndicedeilustraes">
    <w:name w:val="table of figures"/>
    <w:basedOn w:val="Normal"/>
    <w:next w:val="Normal"/>
    <w:uiPriority w:val="99"/>
    <w:unhideWhenUsed/>
    <w:rsid w:val="009B1F66"/>
    <w:pPr>
      <w:suppressAutoHyphens w:val="0"/>
    </w:pPr>
    <w:rPr>
      <w:rFonts w:ascii="Times" w:hAnsi="Times"/>
      <w:lang w:val="en-US" w:eastAsia="en-US"/>
    </w:rPr>
  </w:style>
  <w:style w:type="table" w:customStyle="1" w:styleId="TabeladeGradeClara1">
    <w:name w:val="Tabela de Grade Clara1"/>
    <w:basedOn w:val="Tabelanormal"/>
    <w:uiPriority w:val="40"/>
    <w:rsid w:val="009B1F6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deGrade5Escura-nfase11">
    <w:name w:val="Tabela de Grade 5 Escura - Ênfase 1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adeGrade5Escura-nfase21">
    <w:name w:val="Tabela de Grade 5 Escura - Ênfase 21"/>
    <w:basedOn w:val="Tabelanormal"/>
    <w:uiPriority w:val="50"/>
    <w:rsid w:val="009B1F6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DBD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C0504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C0504D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E5B8B7"/>
      </w:tcPr>
    </w:tblStylePr>
  </w:style>
  <w:style w:type="table" w:customStyle="1" w:styleId="TabeladeGrade1Clara1">
    <w:name w:val="Tabela de Grade 1 Clara1"/>
    <w:basedOn w:val="Tabelanormal"/>
    <w:uiPriority w:val="46"/>
    <w:rsid w:val="009B1F66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deGrade4-nfase21">
    <w:name w:val="Tabela de Grade 4 - Ênfase 21"/>
    <w:basedOn w:val="Tabelanormal"/>
    <w:uiPriority w:val="49"/>
    <w:rsid w:val="009B1F66"/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styleId="Sumrio2">
    <w:name w:val="toc 2"/>
    <w:basedOn w:val="Normal"/>
    <w:next w:val="Normal"/>
    <w:autoRedefine/>
    <w:uiPriority w:val="39"/>
    <w:unhideWhenUsed/>
    <w:rsid w:val="00534D9C"/>
    <w:pPr>
      <w:tabs>
        <w:tab w:val="right" w:leader="dot" w:pos="9074"/>
      </w:tabs>
      <w:suppressAutoHyphens w:val="0"/>
      <w:ind w:left="240"/>
    </w:pPr>
    <w:rPr>
      <w:rFonts w:ascii="Cambria" w:hAnsi="Cambria"/>
      <w:smallCaps/>
      <w:noProof/>
      <w:lang w:eastAsia="en-US"/>
    </w:rPr>
  </w:style>
  <w:style w:type="paragraph" w:styleId="Sumrio3">
    <w:name w:val="toc 3"/>
    <w:basedOn w:val="Normal"/>
    <w:next w:val="Normal"/>
    <w:autoRedefine/>
    <w:uiPriority w:val="1"/>
    <w:unhideWhenUsed/>
    <w:rsid w:val="009B1F66"/>
    <w:pPr>
      <w:suppressAutoHyphens w:val="0"/>
      <w:ind w:left="480"/>
    </w:pPr>
    <w:rPr>
      <w:rFonts w:ascii="Calibri" w:hAnsi="Calibri"/>
      <w:i/>
      <w:iCs/>
      <w:sz w:val="20"/>
      <w:szCs w:val="20"/>
      <w:lang w:val="en-US"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9B1F66"/>
    <w:pPr>
      <w:suppressAutoHyphens w:val="0"/>
      <w:ind w:left="720"/>
    </w:pPr>
    <w:rPr>
      <w:rFonts w:ascii="Calibri" w:hAnsi="Calibri"/>
      <w:sz w:val="18"/>
      <w:szCs w:val="18"/>
      <w:lang w:val="en-US" w:eastAsia="en-US"/>
    </w:rPr>
  </w:style>
  <w:style w:type="paragraph" w:styleId="Sumrio5">
    <w:name w:val="toc 5"/>
    <w:basedOn w:val="Normal"/>
    <w:next w:val="Normal"/>
    <w:autoRedefine/>
    <w:uiPriority w:val="39"/>
    <w:unhideWhenUsed/>
    <w:rsid w:val="009B1F66"/>
    <w:pPr>
      <w:suppressAutoHyphens w:val="0"/>
      <w:ind w:left="960"/>
    </w:pPr>
    <w:rPr>
      <w:rFonts w:ascii="Calibri" w:hAnsi="Calibri"/>
      <w:sz w:val="18"/>
      <w:szCs w:val="18"/>
      <w:lang w:val="en-US" w:eastAsia="en-US"/>
    </w:rPr>
  </w:style>
  <w:style w:type="paragraph" w:styleId="Sumrio6">
    <w:name w:val="toc 6"/>
    <w:basedOn w:val="Normal"/>
    <w:next w:val="Normal"/>
    <w:autoRedefine/>
    <w:uiPriority w:val="39"/>
    <w:unhideWhenUsed/>
    <w:rsid w:val="009B1F66"/>
    <w:pPr>
      <w:suppressAutoHyphens w:val="0"/>
      <w:ind w:left="1200"/>
    </w:pPr>
    <w:rPr>
      <w:rFonts w:ascii="Calibri" w:hAnsi="Calibri"/>
      <w:sz w:val="18"/>
      <w:szCs w:val="18"/>
      <w:lang w:val="en-US" w:eastAsia="en-US"/>
    </w:rPr>
  </w:style>
  <w:style w:type="paragraph" w:styleId="Sumrio7">
    <w:name w:val="toc 7"/>
    <w:basedOn w:val="Normal"/>
    <w:next w:val="Normal"/>
    <w:autoRedefine/>
    <w:uiPriority w:val="39"/>
    <w:unhideWhenUsed/>
    <w:rsid w:val="009B1F66"/>
    <w:pPr>
      <w:suppressAutoHyphens w:val="0"/>
      <w:ind w:left="1440"/>
    </w:pPr>
    <w:rPr>
      <w:rFonts w:ascii="Calibri" w:hAnsi="Calibri"/>
      <w:sz w:val="18"/>
      <w:szCs w:val="18"/>
      <w:lang w:val="en-US" w:eastAsia="en-US"/>
    </w:rPr>
  </w:style>
  <w:style w:type="paragraph" w:styleId="Sumrio8">
    <w:name w:val="toc 8"/>
    <w:basedOn w:val="Normal"/>
    <w:next w:val="Normal"/>
    <w:autoRedefine/>
    <w:uiPriority w:val="39"/>
    <w:unhideWhenUsed/>
    <w:rsid w:val="009B1F66"/>
    <w:pPr>
      <w:suppressAutoHyphens w:val="0"/>
      <w:ind w:left="1680"/>
    </w:pPr>
    <w:rPr>
      <w:rFonts w:ascii="Calibri" w:hAnsi="Calibri"/>
      <w:sz w:val="18"/>
      <w:szCs w:val="18"/>
      <w:lang w:val="en-US" w:eastAsia="en-US"/>
    </w:rPr>
  </w:style>
  <w:style w:type="paragraph" w:styleId="Sumrio9">
    <w:name w:val="toc 9"/>
    <w:basedOn w:val="Normal"/>
    <w:next w:val="Normal"/>
    <w:autoRedefine/>
    <w:uiPriority w:val="39"/>
    <w:unhideWhenUsed/>
    <w:rsid w:val="009B1F66"/>
    <w:pPr>
      <w:suppressAutoHyphens w:val="0"/>
      <w:ind w:left="1920"/>
    </w:pPr>
    <w:rPr>
      <w:rFonts w:ascii="Calibri" w:hAnsi="Calibri"/>
      <w:sz w:val="18"/>
      <w:szCs w:val="18"/>
      <w:lang w:val="en-US" w:eastAsia="en-US"/>
    </w:rPr>
  </w:style>
  <w:style w:type="table" w:customStyle="1" w:styleId="ListaClara1">
    <w:name w:val="Lista Clara1"/>
    <w:basedOn w:val="Tabelanormal"/>
    <w:uiPriority w:val="61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MainHeading">
    <w:name w:val="Main Heading"/>
    <w:basedOn w:val="Normal"/>
    <w:link w:val="MainHeadingChar"/>
    <w:rsid w:val="009B1F66"/>
    <w:pPr>
      <w:suppressAutoHyphens w:val="0"/>
      <w:spacing w:before="200" w:after="200" w:line="276" w:lineRule="auto"/>
    </w:pPr>
    <w:rPr>
      <w:rFonts w:ascii="Calibri" w:eastAsia="Calibri" w:hAnsi="Calibri"/>
      <w:b/>
      <w:caps/>
      <w:sz w:val="22"/>
      <w:szCs w:val="22"/>
      <w:lang w:val="en-GB" w:eastAsia="en-US"/>
    </w:rPr>
  </w:style>
  <w:style w:type="character" w:customStyle="1" w:styleId="MainHeadingChar">
    <w:name w:val="Main Heading Char"/>
    <w:link w:val="MainHeading"/>
    <w:rsid w:val="009B1F66"/>
    <w:rPr>
      <w:rFonts w:ascii="Calibri" w:eastAsia="Calibri" w:hAnsi="Calibri"/>
      <w:b/>
      <w:caps/>
      <w:sz w:val="22"/>
      <w:szCs w:val="22"/>
      <w:lang w:val="en-GB" w:eastAsia="en-US"/>
    </w:rPr>
  </w:style>
  <w:style w:type="paragraph" w:customStyle="1" w:styleId="ArticleHeading">
    <w:name w:val="Article Heading"/>
    <w:basedOn w:val="Normal"/>
    <w:link w:val="ArticleHeadingChar"/>
    <w:rsid w:val="009B1F66"/>
    <w:pPr>
      <w:suppressAutoHyphens w:val="0"/>
      <w:spacing w:after="200" w:line="276" w:lineRule="auto"/>
      <w:jc w:val="center"/>
    </w:pPr>
    <w:rPr>
      <w:rFonts w:ascii="Calibri" w:eastAsia="Calibri" w:hAnsi="Calibri"/>
      <w:b/>
      <w:caps/>
      <w:lang w:val="en-GB" w:eastAsia="en-US"/>
    </w:rPr>
  </w:style>
  <w:style w:type="character" w:customStyle="1" w:styleId="ArticleHeadingChar">
    <w:name w:val="Article Heading Char"/>
    <w:link w:val="ArticleHeading"/>
    <w:rsid w:val="009B1F66"/>
    <w:rPr>
      <w:rFonts w:ascii="Calibri" w:eastAsia="Calibri" w:hAnsi="Calibri"/>
      <w:b/>
      <w:caps/>
      <w:sz w:val="24"/>
      <w:szCs w:val="24"/>
      <w:lang w:val="en-GB" w:eastAsia="en-US"/>
    </w:rPr>
  </w:style>
  <w:style w:type="paragraph" w:customStyle="1" w:styleId="AuthorName">
    <w:name w:val="Author Name"/>
    <w:basedOn w:val="Normal"/>
    <w:link w:val="AuthorNameChar"/>
    <w:rsid w:val="009B1F66"/>
    <w:pPr>
      <w:suppressAutoHyphens w:val="0"/>
      <w:spacing w:after="200"/>
      <w:jc w:val="center"/>
    </w:pPr>
    <w:rPr>
      <w:rFonts w:ascii="Calibri" w:eastAsia="Calibri" w:hAnsi="Calibri"/>
      <w:caps/>
      <w:sz w:val="22"/>
      <w:szCs w:val="22"/>
      <w:lang w:val="en-GB" w:eastAsia="en-US"/>
    </w:rPr>
  </w:style>
  <w:style w:type="character" w:customStyle="1" w:styleId="AuthorNameChar">
    <w:name w:val="Author Name Char"/>
    <w:link w:val="AuthorName"/>
    <w:rsid w:val="009B1F66"/>
    <w:rPr>
      <w:rFonts w:ascii="Calibri" w:eastAsia="Calibri" w:hAnsi="Calibri"/>
      <w:caps/>
      <w:sz w:val="22"/>
      <w:szCs w:val="22"/>
      <w:lang w:val="en-GB" w:eastAsia="en-US"/>
    </w:rPr>
  </w:style>
  <w:style w:type="paragraph" w:customStyle="1" w:styleId="AuthorDetails">
    <w:name w:val="Author Details"/>
    <w:basedOn w:val="Normal"/>
    <w:link w:val="AuthorDetailsChar"/>
    <w:rsid w:val="009B1F66"/>
    <w:pPr>
      <w:suppressAutoHyphens w:val="0"/>
      <w:spacing w:after="200"/>
      <w:jc w:val="center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AuthorDetailsChar">
    <w:name w:val="Author Details Char"/>
    <w:link w:val="AuthorDetails"/>
    <w:rsid w:val="009B1F66"/>
    <w:rPr>
      <w:rFonts w:ascii="Calibri" w:eastAsia="Calibri" w:hAnsi="Calibri"/>
      <w:lang w:val="en-GB" w:eastAsia="en-US"/>
    </w:rPr>
  </w:style>
  <w:style w:type="paragraph" w:customStyle="1" w:styleId="BodyTextIAMOT2015">
    <w:name w:val="Body Text IAMOT 2015"/>
    <w:basedOn w:val="Normal"/>
    <w:link w:val="BodyTextIAMOT2015Char"/>
    <w:rsid w:val="009B1F66"/>
    <w:pPr>
      <w:suppressAutoHyphens w:val="0"/>
      <w:spacing w:after="120" w:line="276" w:lineRule="auto"/>
      <w:jc w:val="both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BodyTextIAMOT2015Char">
    <w:name w:val="Body Text IAMOT 2015 Char"/>
    <w:link w:val="BodyTextIAMOT2015"/>
    <w:rsid w:val="009B1F66"/>
    <w:rPr>
      <w:rFonts w:ascii="Calibri" w:eastAsia="Calibri" w:hAnsi="Calibri"/>
      <w:sz w:val="22"/>
      <w:szCs w:val="22"/>
      <w:lang w:val="en-GB" w:eastAsia="en-US"/>
    </w:rPr>
  </w:style>
  <w:style w:type="paragraph" w:customStyle="1" w:styleId="Table">
    <w:name w:val="Table"/>
    <w:basedOn w:val="Normal"/>
    <w:link w:val="TableChar"/>
    <w:rsid w:val="009B1F66"/>
    <w:pPr>
      <w:suppressAutoHyphens w:val="0"/>
      <w:spacing w:after="8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TableChar">
    <w:name w:val="Table Char"/>
    <w:link w:val="Table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Figure">
    <w:name w:val="Figure"/>
    <w:basedOn w:val="Normal"/>
    <w:link w:val="FigureChar"/>
    <w:rsid w:val="009B1F66"/>
    <w:pPr>
      <w:suppressAutoHyphens w:val="0"/>
      <w:spacing w:before="80" w:after="200" w:line="276" w:lineRule="auto"/>
      <w:jc w:val="center"/>
    </w:pPr>
    <w:rPr>
      <w:rFonts w:ascii="Calibri" w:eastAsia="Calibri" w:hAnsi="Calibri"/>
      <w:i/>
      <w:noProof/>
      <w:sz w:val="22"/>
      <w:szCs w:val="22"/>
      <w:lang w:val="en-ZA" w:eastAsia="en-ZA"/>
    </w:rPr>
  </w:style>
  <w:style w:type="character" w:customStyle="1" w:styleId="FigureChar">
    <w:name w:val="Figure Char"/>
    <w:link w:val="Figure"/>
    <w:rsid w:val="009B1F66"/>
    <w:rPr>
      <w:rFonts w:ascii="Calibri" w:eastAsia="Calibri" w:hAnsi="Calibri"/>
      <w:i/>
      <w:noProof/>
      <w:sz w:val="22"/>
      <w:szCs w:val="22"/>
      <w:lang w:val="en-ZA" w:eastAsia="en-ZA"/>
    </w:rPr>
  </w:style>
  <w:style w:type="paragraph" w:customStyle="1" w:styleId="Sub-HeadingIAMOT2015">
    <w:name w:val="Sub-Heading IAMOT 2015"/>
    <w:basedOn w:val="Normal"/>
    <w:link w:val="Sub-HeadingIAMOT2015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b/>
      <w:sz w:val="22"/>
      <w:szCs w:val="22"/>
      <w:lang w:val="en-GB" w:eastAsia="en-US"/>
    </w:rPr>
  </w:style>
  <w:style w:type="character" w:customStyle="1" w:styleId="Sub-HeadingIAMOT2015Char">
    <w:name w:val="Sub-Heading IAMOT 2015 Char"/>
    <w:link w:val="Sub-HeadingIAMOT2015"/>
    <w:rsid w:val="009B1F66"/>
    <w:rPr>
      <w:rFonts w:ascii="Calibri" w:eastAsia="Calibri" w:hAnsi="Calibri"/>
      <w:b/>
      <w:sz w:val="22"/>
      <w:szCs w:val="22"/>
      <w:lang w:val="en-GB" w:eastAsia="en-US"/>
    </w:rPr>
  </w:style>
  <w:style w:type="paragraph" w:customStyle="1" w:styleId="Sub-subheading">
    <w:name w:val="Sub-subheading"/>
    <w:basedOn w:val="Normal"/>
    <w:link w:val="Sub-subheadingChar"/>
    <w:rsid w:val="009B1F66"/>
    <w:pPr>
      <w:suppressAutoHyphens w:val="0"/>
      <w:spacing w:before="200" w:after="200" w:line="276" w:lineRule="auto"/>
      <w:jc w:val="both"/>
    </w:pPr>
    <w:rPr>
      <w:rFonts w:ascii="Calibri" w:eastAsia="Calibri" w:hAnsi="Calibri"/>
      <w:i/>
      <w:sz w:val="22"/>
      <w:szCs w:val="22"/>
      <w:lang w:val="en-GB" w:eastAsia="en-US"/>
    </w:rPr>
  </w:style>
  <w:style w:type="character" w:customStyle="1" w:styleId="Sub-subheadingChar">
    <w:name w:val="Sub-subheading Char"/>
    <w:link w:val="Sub-subheading"/>
    <w:rsid w:val="009B1F66"/>
    <w:rPr>
      <w:rFonts w:ascii="Calibri" w:eastAsia="Calibri" w:hAnsi="Calibri"/>
      <w:i/>
      <w:sz w:val="22"/>
      <w:szCs w:val="22"/>
      <w:lang w:val="en-GB" w:eastAsia="en-US"/>
    </w:rPr>
  </w:style>
  <w:style w:type="paragraph" w:customStyle="1" w:styleId="References">
    <w:name w:val="References"/>
    <w:basedOn w:val="BodyTextIAMOT2015"/>
    <w:link w:val="ReferencesChar"/>
    <w:rsid w:val="009B1F66"/>
    <w:pPr>
      <w:spacing w:after="80"/>
      <w:jc w:val="left"/>
    </w:pPr>
    <w:rPr>
      <w:lang w:eastAsia="en-ZA"/>
    </w:rPr>
  </w:style>
  <w:style w:type="character" w:customStyle="1" w:styleId="ReferencesChar">
    <w:name w:val="References Char"/>
    <w:link w:val="References"/>
    <w:rsid w:val="009B1F66"/>
    <w:rPr>
      <w:rFonts w:ascii="Calibri" w:eastAsia="Calibri" w:hAnsi="Calibri"/>
      <w:sz w:val="22"/>
      <w:szCs w:val="22"/>
      <w:lang w:val="en-GB" w:eastAsia="en-ZA"/>
    </w:rPr>
  </w:style>
  <w:style w:type="paragraph" w:customStyle="1" w:styleId="Appendix">
    <w:name w:val="Appendix"/>
    <w:basedOn w:val="MainHeading"/>
    <w:link w:val="AppendixChar"/>
    <w:rsid w:val="009B1F66"/>
    <w:rPr>
      <w:b w:val="0"/>
      <w:i/>
    </w:rPr>
  </w:style>
  <w:style w:type="character" w:customStyle="1" w:styleId="AppendixChar">
    <w:name w:val="Appendix Char"/>
    <w:link w:val="Appendix"/>
    <w:rsid w:val="009B1F66"/>
    <w:rPr>
      <w:rFonts w:ascii="Calibri" w:eastAsia="Calibri" w:hAnsi="Calibri"/>
      <w:i/>
      <w:caps/>
      <w:sz w:val="22"/>
      <w:szCs w:val="22"/>
      <w:lang w:val="en-GB" w:eastAsia="en-US"/>
    </w:rPr>
  </w:style>
  <w:style w:type="paragraph" w:customStyle="1" w:styleId="Text">
    <w:name w:val="Text"/>
    <w:basedOn w:val="Normal"/>
    <w:rsid w:val="009B1F66"/>
    <w:pPr>
      <w:widowControl w:val="0"/>
      <w:suppressAutoHyphens w:val="0"/>
      <w:autoSpaceDE w:val="0"/>
      <w:autoSpaceDN w:val="0"/>
      <w:spacing w:line="252" w:lineRule="auto"/>
      <w:ind w:firstLine="202"/>
      <w:jc w:val="both"/>
    </w:pPr>
    <w:rPr>
      <w:rFonts w:eastAsia="SimSun"/>
      <w:sz w:val="20"/>
      <w:szCs w:val="20"/>
      <w:lang w:val="en-US" w:eastAsia="en-US"/>
    </w:rPr>
  </w:style>
  <w:style w:type="table" w:customStyle="1" w:styleId="TabeladeGrade5Escura1">
    <w:name w:val="Tabela de Grade 5 Escura1"/>
    <w:basedOn w:val="Tabelanormal"/>
    <w:uiPriority w:val="50"/>
    <w:rsid w:val="009B1F66"/>
    <w:rPr>
      <w:rFonts w:ascii="Calibri" w:eastAsia="Calibri" w:hAnsi="Calibri"/>
      <w:sz w:val="22"/>
      <w:szCs w:val="22"/>
      <w:lang w:val="en-ZA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SombreamentoClaro-nfase11">
    <w:name w:val="Sombreamento Claro - Ênfase 11"/>
    <w:basedOn w:val="Tabelanormal"/>
    <w:uiPriority w:val="60"/>
    <w:rsid w:val="009B1F66"/>
    <w:rPr>
      <w:rFonts w:ascii="Calibri" w:eastAsia="Calibri" w:hAnsi="Calibri"/>
      <w:color w:val="365F91"/>
      <w:sz w:val="22"/>
      <w:szCs w:val="22"/>
      <w:lang w:val="en-ZA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GradeColorida-nfase1">
    <w:name w:val="Colorful Grid Accent 1"/>
    <w:basedOn w:val="Tabelanormal"/>
    <w:uiPriority w:val="73"/>
    <w:rsid w:val="009B1F66"/>
    <w:rPr>
      <w:rFonts w:ascii="Calibri" w:eastAsia="Calibri" w:hAnsi="Calibri"/>
      <w:color w:val="000000"/>
      <w:sz w:val="22"/>
      <w:szCs w:val="22"/>
      <w:lang w:val="en-ZA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Normal1">
    <w:name w:val="Normal1"/>
    <w:uiPriority w:val="99"/>
    <w:rsid w:val="009B1F66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character" w:customStyle="1" w:styleId="Referncias">
    <w:name w:val="Referências"/>
    <w:rsid w:val="009B1F66"/>
    <w:rPr>
      <w:rFonts w:ascii="Times-Roman" w:hAnsi="Times-Roman"/>
      <w:sz w:val="24"/>
    </w:rPr>
  </w:style>
  <w:style w:type="paragraph" w:customStyle="1" w:styleId="EstiloCorpodetextoPrimeiralinha125cm">
    <w:name w:val="Estilo Corpo de texto + Primeira linha:  125 cm"/>
    <w:basedOn w:val="Corpodetexto"/>
    <w:next w:val="Normal"/>
    <w:link w:val="EstiloCorpodetextoPrimeiralinha125cmChar"/>
    <w:autoRedefine/>
    <w:rsid w:val="009B1F66"/>
    <w:pPr>
      <w:widowControl/>
      <w:suppressAutoHyphens w:val="0"/>
      <w:spacing w:after="0" w:line="360" w:lineRule="auto"/>
      <w:ind w:firstLine="709"/>
    </w:pPr>
    <w:rPr>
      <w:szCs w:val="24"/>
      <w:lang w:val="x-none" w:eastAsia="x-none"/>
    </w:rPr>
  </w:style>
  <w:style w:type="character" w:customStyle="1" w:styleId="EstiloCorpodetextoPrimeiralinha125cmChar">
    <w:name w:val="Estilo Corpo de texto + Primeira linha:  125 cm Char"/>
    <w:link w:val="EstiloCorpodetextoPrimeiralinha125cm"/>
    <w:rsid w:val="009B1F66"/>
    <w:rPr>
      <w:sz w:val="24"/>
      <w:szCs w:val="24"/>
      <w:lang w:val="x-none" w:eastAsia="x-none"/>
    </w:rPr>
  </w:style>
  <w:style w:type="paragraph" w:customStyle="1" w:styleId="Pa10">
    <w:name w:val="Pa10"/>
    <w:basedOn w:val="Default"/>
    <w:next w:val="Default"/>
    <w:uiPriority w:val="99"/>
    <w:rsid w:val="009B1F66"/>
    <w:pPr>
      <w:spacing w:line="191" w:lineRule="atLeast"/>
    </w:pPr>
    <w:rPr>
      <w:rFonts w:ascii="Libre Semi Serif SSi" w:hAnsi="Libre Semi Serif SSi"/>
      <w:color w:val="auto"/>
      <w:lang w:eastAsia="en-US"/>
    </w:rPr>
  </w:style>
  <w:style w:type="paragraph" w:customStyle="1" w:styleId="Numerada3">
    <w:name w:val="Numerada3"/>
    <w:basedOn w:val="Normal"/>
    <w:link w:val="Numerada3Char"/>
    <w:rsid w:val="009B1F66"/>
    <w:pPr>
      <w:suppressAutoHyphens w:val="0"/>
      <w:spacing w:line="360" w:lineRule="auto"/>
      <w:ind w:left="720" w:hanging="360"/>
      <w:contextualSpacing/>
      <w:jc w:val="both"/>
    </w:pPr>
    <w:rPr>
      <w:lang w:val="x-none" w:eastAsia="x-none"/>
    </w:rPr>
  </w:style>
  <w:style w:type="character" w:customStyle="1" w:styleId="Numerada3Char">
    <w:name w:val="Numerada3 Char"/>
    <w:link w:val="Numerada3"/>
    <w:rsid w:val="009B1F66"/>
    <w:rPr>
      <w:sz w:val="24"/>
      <w:szCs w:val="24"/>
      <w:lang w:val="x-none" w:eastAsia="x-none"/>
    </w:rPr>
  </w:style>
  <w:style w:type="paragraph" w:customStyle="1" w:styleId="Estilo10ptEspaamentoentrelinhassimples">
    <w:name w:val="Estilo 10 pt Espaçamento entre linhas:  simples"/>
    <w:basedOn w:val="Normal"/>
    <w:next w:val="Normal"/>
    <w:rsid w:val="009B1F66"/>
    <w:pPr>
      <w:suppressAutoHyphens w:val="0"/>
      <w:jc w:val="both"/>
    </w:pPr>
    <w:rPr>
      <w:sz w:val="20"/>
      <w:szCs w:val="20"/>
      <w:lang w:val="pt-BR" w:eastAsia="pt-BR"/>
    </w:rPr>
  </w:style>
  <w:style w:type="paragraph" w:styleId="Commarcadores">
    <w:name w:val="List Bullet"/>
    <w:basedOn w:val="Normal"/>
    <w:uiPriority w:val="99"/>
    <w:semiHidden/>
    <w:unhideWhenUsed/>
    <w:rsid w:val="009B1F66"/>
    <w:pPr>
      <w:tabs>
        <w:tab w:val="num" w:pos="1428"/>
      </w:tabs>
      <w:suppressAutoHyphens w:val="0"/>
      <w:ind w:left="1428" w:hanging="360"/>
      <w:contextualSpacing/>
    </w:pPr>
    <w:rPr>
      <w:rFonts w:ascii="Times" w:hAnsi="Times"/>
      <w:lang w:val="en-US" w:eastAsia="en-US"/>
    </w:rPr>
  </w:style>
  <w:style w:type="paragraph" w:styleId="Citao">
    <w:name w:val="Quote"/>
    <w:basedOn w:val="Normal"/>
    <w:next w:val="Normal"/>
    <w:link w:val="CitaoChar"/>
    <w:uiPriority w:val="29"/>
    <w:rsid w:val="009B1F66"/>
    <w:pPr>
      <w:suppressAutoHyphens w:val="0"/>
      <w:spacing w:before="200" w:after="160" w:line="259" w:lineRule="auto"/>
      <w:ind w:left="2268" w:right="140" w:firstLine="442"/>
      <w:jc w:val="both"/>
    </w:pPr>
    <w:rPr>
      <w:rFonts w:eastAsia="Calibri"/>
      <w:i/>
      <w:iCs/>
      <w:lang w:val="pt-BR" w:eastAsia="en-US"/>
    </w:rPr>
  </w:style>
  <w:style w:type="character" w:customStyle="1" w:styleId="CitaoChar">
    <w:name w:val="Citação Char"/>
    <w:basedOn w:val="Fontepargpadro"/>
    <w:link w:val="Citao"/>
    <w:uiPriority w:val="29"/>
    <w:rsid w:val="009B1F66"/>
    <w:rPr>
      <w:rFonts w:eastAsia="Calibri"/>
      <w:i/>
      <w:iCs/>
      <w:sz w:val="24"/>
      <w:szCs w:val="24"/>
      <w:lang w:eastAsia="en-US"/>
    </w:rPr>
  </w:style>
  <w:style w:type="table" w:styleId="Tabelaclssica1">
    <w:name w:val="Table Classic 1"/>
    <w:basedOn w:val="Tabelanormal"/>
    <w:rsid w:val="009B1F66"/>
    <w:pPr>
      <w:spacing w:after="120" w:line="36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e">
    <w:name w:val="Fonte"/>
    <w:basedOn w:val="Normal"/>
    <w:link w:val="FonteChar"/>
    <w:rsid w:val="009B1F66"/>
    <w:pPr>
      <w:suppressAutoHyphens w:val="0"/>
      <w:spacing w:after="160" w:line="259" w:lineRule="auto"/>
    </w:pPr>
    <w:rPr>
      <w:rFonts w:eastAsia="Calibri"/>
      <w:lang w:val="pt-BR" w:eastAsia="en-US"/>
    </w:rPr>
  </w:style>
  <w:style w:type="character" w:customStyle="1" w:styleId="FonteChar">
    <w:name w:val="Fonte Char"/>
    <w:link w:val="Fonte"/>
    <w:rsid w:val="009B1F66"/>
    <w:rPr>
      <w:rFonts w:eastAsia="Calibri"/>
      <w:sz w:val="24"/>
      <w:szCs w:val="24"/>
      <w:lang w:eastAsia="en-US"/>
    </w:rPr>
  </w:style>
  <w:style w:type="paragraph" w:customStyle="1" w:styleId="Tabela">
    <w:name w:val="Tabela"/>
    <w:basedOn w:val="Normal"/>
    <w:link w:val="TabelaChar"/>
    <w:autoRedefine/>
    <w:rsid w:val="00E72E36"/>
    <w:pPr>
      <w:suppressAutoHyphens w:val="0"/>
      <w:spacing w:after="120"/>
      <w:jc w:val="center"/>
    </w:pPr>
    <w:rPr>
      <w:rFonts w:ascii="HelvLight" w:hAnsi="HelvLight"/>
      <w:iCs/>
      <w:noProof/>
      <w:sz w:val="20"/>
      <w:szCs w:val="20"/>
      <w:lang w:val="pt-BR" w:eastAsia="pt-BR"/>
    </w:rPr>
  </w:style>
  <w:style w:type="character" w:customStyle="1" w:styleId="TabelaChar">
    <w:name w:val="Tabela Char"/>
    <w:link w:val="Tabela"/>
    <w:rsid w:val="00E72E36"/>
    <w:rPr>
      <w:rFonts w:ascii="HelvLight" w:hAnsi="HelvLight"/>
      <w:iCs/>
      <w:noProof/>
    </w:rPr>
  </w:style>
  <w:style w:type="paragraph" w:styleId="Textodenotadefim">
    <w:name w:val="endnote text"/>
    <w:basedOn w:val="Normal"/>
    <w:link w:val="TextodenotadefimChar"/>
    <w:unhideWhenUsed/>
    <w:rsid w:val="009B1F66"/>
    <w:pPr>
      <w:suppressAutoHyphens w:val="0"/>
      <w:spacing w:before="240"/>
      <w:ind w:firstLine="442"/>
      <w:jc w:val="both"/>
    </w:pPr>
    <w:rPr>
      <w:rFonts w:eastAsia="Calibri"/>
      <w:sz w:val="20"/>
      <w:szCs w:val="20"/>
      <w:lang w:val="pt-BR" w:eastAsia="en-US"/>
    </w:rPr>
  </w:style>
  <w:style w:type="character" w:customStyle="1" w:styleId="TextodenotadefimChar">
    <w:name w:val="Texto de nota de fim Char"/>
    <w:basedOn w:val="Fontepargpadro"/>
    <w:link w:val="Textodenotadefim"/>
    <w:rsid w:val="009B1F66"/>
    <w:rPr>
      <w:rFonts w:eastAsia="Calibri"/>
      <w:lang w:eastAsia="en-US"/>
    </w:rPr>
  </w:style>
  <w:style w:type="character" w:styleId="Refdenotadefim">
    <w:name w:val="endnote reference"/>
    <w:uiPriority w:val="99"/>
    <w:semiHidden/>
    <w:unhideWhenUsed/>
    <w:rsid w:val="009B1F66"/>
    <w:rPr>
      <w:vertAlign w:val="superscript"/>
    </w:rPr>
  </w:style>
  <w:style w:type="paragraph" w:customStyle="1" w:styleId="Notas">
    <w:name w:val="Notas"/>
    <w:basedOn w:val="Textodenotaderodap"/>
    <w:link w:val="NotasChar"/>
    <w:rsid w:val="009B1F66"/>
    <w:pPr>
      <w:suppressLineNumbers w:val="0"/>
      <w:suppressAutoHyphens w:val="0"/>
      <w:spacing w:before="240"/>
      <w:ind w:left="567" w:firstLine="0"/>
      <w:jc w:val="both"/>
    </w:pPr>
    <w:rPr>
      <w:rFonts w:ascii="Arial" w:hAnsi="Arial" w:cs="Arial"/>
      <w:kern w:val="0"/>
      <w:szCs w:val="18"/>
      <w:lang w:eastAsia="en-US"/>
    </w:rPr>
  </w:style>
  <w:style w:type="character" w:customStyle="1" w:styleId="NotasChar">
    <w:name w:val="Notas Char"/>
    <w:link w:val="Notas"/>
    <w:rsid w:val="009B1F66"/>
    <w:rPr>
      <w:rFonts w:ascii="Arial" w:hAnsi="Arial" w:cs="Arial"/>
      <w:szCs w:val="18"/>
      <w:lang w:eastAsia="en-US"/>
    </w:rPr>
  </w:style>
  <w:style w:type="character" w:customStyle="1" w:styleId="longtext">
    <w:name w:val="long_text"/>
    <w:basedOn w:val="Fontepargpadro"/>
    <w:rsid w:val="009B1F66"/>
  </w:style>
  <w:style w:type="paragraph" w:customStyle="1" w:styleId="Legenda2">
    <w:name w:val="Legenda 2"/>
    <w:basedOn w:val="Fonte"/>
    <w:link w:val="Legenda2Char"/>
    <w:rsid w:val="009B1F66"/>
  </w:style>
  <w:style w:type="character" w:customStyle="1" w:styleId="Legenda2Char">
    <w:name w:val="Legenda 2 Char"/>
    <w:link w:val="Legenda2"/>
    <w:rsid w:val="009B1F66"/>
    <w:rPr>
      <w:rFonts w:eastAsia="Calibri"/>
      <w:sz w:val="24"/>
      <w:szCs w:val="24"/>
      <w:lang w:eastAsia="en-US"/>
    </w:rPr>
  </w:style>
  <w:style w:type="paragraph" w:customStyle="1" w:styleId="IPTTexto">
    <w:name w:val="IPT Texto"/>
    <w:basedOn w:val="Normal"/>
    <w:link w:val="IPTTextoChar"/>
    <w:rsid w:val="009B1F66"/>
    <w:pPr>
      <w:suppressAutoHyphens w:val="0"/>
      <w:spacing w:before="240" w:after="120" w:line="360" w:lineRule="auto"/>
      <w:ind w:firstLine="567"/>
      <w:jc w:val="both"/>
    </w:pPr>
    <w:rPr>
      <w:rFonts w:ascii="Arial" w:hAnsi="Arial" w:cs="Arial"/>
      <w:lang w:val="pt-BR" w:eastAsia="en-US"/>
    </w:rPr>
  </w:style>
  <w:style w:type="character" w:customStyle="1" w:styleId="IPTTextoChar">
    <w:name w:val="IPT Texto Char"/>
    <w:link w:val="IPTTexto"/>
    <w:rsid w:val="009B1F66"/>
    <w:rPr>
      <w:rFonts w:ascii="Arial" w:hAnsi="Arial" w:cs="Arial"/>
      <w:sz w:val="24"/>
      <w:szCs w:val="24"/>
      <w:lang w:eastAsia="en-US"/>
    </w:rPr>
  </w:style>
  <w:style w:type="table" w:customStyle="1" w:styleId="TabelaSimples21">
    <w:name w:val="Tabela Simples 21"/>
    <w:basedOn w:val="Tabelanormal"/>
    <w:uiPriority w:val="42"/>
    <w:rsid w:val="009B1F6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styleId="nfaseIntensa">
    <w:name w:val="Intense Emphasis"/>
    <w:uiPriority w:val="21"/>
    <w:rsid w:val="009B1F66"/>
    <w:rPr>
      <w:i/>
      <w:iCs/>
      <w:color w:val="5B9BD5"/>
    </w:rPr>
  </w:style>
  <w:style w:type="paragraph" w:customStyle="1" w:styleId="TITULORR">
    <w:name w:val="TITULO RR"/>
    <w:basedOn w:val="Normal"/>
    <w:autoRedefine/>
    <w:rsid w:val="009B1F66"/>
    <w:pPr>
      <w:tabs>
        <w:tab w:val="left" w:pos="900"/>
      </w:tabs>
      <w:suppressAutoHyphens w:val="0"/>
      <w:spacing w:line="480" w:lineRule="auto"/>
      <w:jc w:val="both"/>
    </w:pPr>
    <w:rPr>
      <w:bCs/>
      <w:lang w:val="pt-BR" w:eastAsia="pt-BR"/>
    </w:rPr>
  </w:style>
  <w:style w:type="paragraph" w:customStyle="1" w:styleId="TITULORRR">
    <w:name w:val="TITULO RRR"/>
    <w:basedOn w:val="TITULORR"/>
    <w:rsid w:val="009B1F66"/>
    <w:rPr>
      <w:bCs w:val="0"/>
    </w:rPr>
  </w:style>
  <w:style w:type="paragraph" w:customStyle="1" w:styleId="ecxmsonormal">
    <w:name w:val="ecxmsonormal"/>
    <w:basedOn w:val="Normal"/>
    <w:rsid w:val="009B1F66"/>
    <w:pPr>
      <w:suppressAutoHyphens w:val="0"/>
      <w:spacing w:after="324"/>
    </w:pPr>
    <w:rPr>
      <w:lang w:val="pt-BR" w:eastAsia="pt-BR"/>
    </w:rPr>
  </w:style>
  <w:style w:type="character" w:customStyle="1" w:styleId="Marcas">
    <w:name w:val="Marcas"/>
    <w:rsid w:val="007C2485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7C2485"/>
  </w:style>
  <w:style w:type="paragraph" w:customStyle="1" w:styleId="Captulo">
    <w:name w:val="Capítulo"/>
    <w:basedOn w:val="Normal"/>
    <w:next w:val="Corpodetexto"/>
    <w:rsid w:val="007C2485"/>
    <w:pPr>
      <w:keepNext/>
      <w:widowControl w:val="0"/>
      <w:spacing w:before="240" w:after="120"/>
    </w:pPr>
    <w:rPr>
      <w:rFonts w:ascii="Arial" w:eastAsia="SimSun" w:hAnsi="Arial" w:cs="Tahoma"/>
      <w:kern w:val="1"/>
      <w:sz w:val="28"/>
      <w:szCs w:val="28"/>
      <w:lang w:val="pt-BR" w:eastAsia="hi-IN" w:bidi="hi-IN"/>
    </w:rPr>
  </w:style>
  <w:style w:type="paragraph" w:styleId="Subttulo">
    <w:name w:val="Subtitle"/>
    <w:basedOn w:val="Captulo"/>
    <w:next w:val="Corpodetexto"/>
    <w:link w:val="SubttuloChar"/>
    <w:uiPriority w:val="11"/>
    <w:rsid w:val="007C2485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uiPriority w:val="11"/>
    <w:rsid w:val="007C2485"/>
    <w:rPr>
      <w:rFonts w:ascii="Arial" w:eastAsia="SimSun" w:hAnsi="Arial" w:cs="Tahoma"/>
      <w:i/>
      <w:iCs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"/>
    <w:rsid w:val="007C2485"/>
    <w:pPr>
      <w:widowControl w:val="0"/>
      <w:suppressLineNumbers/>
      <w:spacing w:before="120" w:after="120"/>
    </w:pPr>
    <w:rPr>
      <w:rFonts w:ascii="Liberation Serif" w:eastAsia="Bitstream Vera Sans" w:hAnsi="Liberation Serif" w:cs="Bitstream Vera Sans"/>
      <w:i/>
      <w:iCs/>
      <w:kern w:val="1"/>
      <w:lang w:val="pt-BR" w:eastAsia="hi-IN" w:bidi="hi-IN"/>
    </w:rPr>
  </w:style>
  <w:style w:type="paragraph" w:customStyle="1" w:styleId="PadroTransparentebrancoEspaamento">
    <w:name w:val="Padrão: Transparente (branco) Espaçamento ..."/>
    <w:basedOn w:val="Corpodetexto"/>
    <w:link w:val="PadroTransparentebrancoEspaamentoCharChar"/>
    <w:rsid w:val="007C2485"/>
    <w:pPr>
      <w:spacing w:line="360" w:lineRule="auto"/>
      <w:ind w:firstLine="0"/>
      <w:jc w:val="left"/>
    </w:pPr>
    <w:rPr>
      <w:rFonts w:ascii="Liberation Serif" w:eastAsia="Bitstream Vera Sans" w:hAnsi="Liberation Serif" w:cs="Bitstream Vera Sans"/>
      <w:kern w:val="1"/>
      <w:szCs w:val="24"/>
      <w:shd w:val="clear" w:color="auto" w:fill="FFFF00"/>
      <w:lang w:val="pt-BR" w:eastAsia="hi-IN" w:bidi="hi-IN"/>
    </w:rPr>
  </w:style>
  <w:style w:type="character" w:customStyle="1" w:styleId="PadroTransparentebrancoEspaamentoCharChar">
    <w:name w:val="Padrão: Transparente (branco) Espaçamento ... Char Char"/>
    <w:link w:val="PadroTransparentebrancoEspaamento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paragraph" w:customStyle="1" w:styleId="EstiloPadroTransparenteEspaamentoPadroTransparente">
    <w:name w:val="Estilo Padrão: Transparente  Espaçamento ... + Padrão: Transparente ..."/>
    <w:basedOn w:val="PadroTransparentebrancoEspaamento"/>
    <w:link w:val="EstiloPadroTransparenteEspaamentoPadroTransparenteChar"/>
    <w:rsid w:val="007C2485"/>
    <w:rPr>
      <w:shd w:val="clear" w:color="auto" w:fill="83CAFF"/>
    </w:rPr>
  </w:style>
  <w:style w:type="character" w:customStyle="1" w:styleId="EstiloPadroTransparenteEspaamentoPadroTransparenteChar">
    <w:name w:val="Estilo Padrão: Transparente  Espaçamento ... + Padrão: Transparente ... Char"/>
    <w:link w:val="EstiloPadroTransparenteEspaamentoPadroTransparente"/>
    <w:rsid w:val="007C2485"/>
    <w:rPr>
      <w:rFonts w:ascii="Liberation Serif" w:eastAsia="Bitstream Vera Sans" w:hAnsi="Liberation Serif" w:cs="Bitstream Vera Sans"/>
      <w:kern w:val="1"/>
      <w:sz w:val="24"/>
      <w:szCs w:val="24"/>
      <w:lang w:eastAsia="hi-IN" w:bidi="hi-IN"/>
    </w:rPr>
  </w:style>
  <w:style w:type="character" w:customStyle="1" w:styleId="EstiloPadroTransparenteBranco">
    <w:name w:val="Estilo Padrão: Transparente (Branco)"/>
    <w:rsid w:val="007C2485"/>
    <w:rPr>
      <w:shd w:val="clear" w:color="auto" w:fill="FFFF00"/>
    </w:rPr>
  </w:style>
  <w:style w:type="paragraph" w:customStyle="1" w:styleId="estilopadrotransparente">
    <w:name w:val="estilo padrão transparente"/>
    <w:basedOn w:val="Normal"/>
    <w:rsid w:val="007C2485"/>
    <w:pPr>
      <w:widowControl w:val="0"/>
      <w:spacing w:line="360" w:lineRule="auto"/>
      <w:jc w:val="both"/>
    </w:pPr>
    <w:rPr>
      <w:rFonts w:ascii="Liberation Serif" w:hAnsi="Liberation Serif"/>
      <w:kern w:val="24"/>
      <w:szCs w:val="20"/>
      <w:shd w:val="clear" w:color="auto" w:fill="FFFF00"/>
      <w:lang w:val="pt-BR" w:eastAsia="hi-IN" w:bidi="hi-IN"/>
    </w:rPr>
  </w:style>
  <w:style w:type="paragraph" w:customStyle="1" w:styleId="Estilo1">
    <w:name w:val="Estilo1"/>
    <w:basedOn w:val="Normal"/>
    <w:next w:val="estilopadrotransparente"/>
    <w:rsid w:val="007C2485"/>
    <w:pPr>
      <w:widowControl w:val="0"/>
      <w:spacing w:line="360" w:lineRule="auto"/>
      <w:jc w:val="both"/>
    </w:pPr>
    <w:rPr>
      <w:rFonts w:ascii="Liberation Serif" w:eastAsia="Bitstream Vera Sans" w:hAnsi="Liberation Serif" w:cs="Bitstream Vera Sans"/>
      <w:color w:val="000000"/>
      <w:kern w:val="1"/>
      <w:shd w:val="clear" w:color="auto" w:fill="FFFF00"/>
      <w:lang w:val="pt-BR" w:eastAsia="hi-IN" w:bidi="hi-IN"/>
    </w:rPr>
  </w:style>
  <w:style w:type="paragraph" w:customStyle="1" w:styleId="estilopadrotransparentebranco0">
    <w:name w:val="estilo padrão transparente(branco)"/>
    <w:basedOn w:val="estilopadrotransparente"/>
    <w:autoRedefine/>
    <w:rsid w:val="007C2485"/>
  </w:style>
  <w:style w:type="paragraph" w:styleId="TextosemFormatao">
    <w:name w:val="Plain Text"/>
    <w:basedOn w:val="Normal"/>
    <w:link w:val="TextosemFormataoChar"/>
    <w:uiPriority w:val="99"/>
    <w:rsid w:val="007C2485"/>
    <w:pPr>
      <w:suppressAutoHyphens w:val="0"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qFormat/>
    <w:rsid w:val="007C2485"/>
    <w:rPr>
      <w:rFonts w:ascii="Courier New" w:hAnsi="Courier New" w:cs="Courier New"/>
    </w:rPr>
  </w:style>
  <w:style w:type="character" w:customStyle="1" w:styleId="gadsdtopttl">
    <w:name w:val="gads_d_top_ttl"/>
    <w:rsid w:val="007C2485"/>
    <w:rPr>
      <w:rFonts w:ascii="Verdana" w:hAnsi="Verdana" w:hint="default"/>
    </w:rPr>
  </w:style>
  <w:style w:type="character" w:customStyle="1" w:styleId="gadsdtopurl">
    <w:name w:val="gads_d_top_url"/>
    <w:rsid w:val="007C2485"/>
    <w:rPr>
      <w:rFonts w:ascii="Verdana" w:hAnsi="Verdana" w:hint="default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unhideWhenUsed/>
    <w:rsid w:val="007C248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rsid w:val="007C2485"/>
    <w:rPr>
      <w:rFonts w:ascii="Arial" w:hAnsi="Arial"/>
      <w:vanish/>
      <w:sz w:val="16"/>
      <w:szCs w:val="16"/>
      <w:lang w:val="x-none" w:eastAsia="x-none"/>
    </w:rPr>
  </w:style>
  <w:style w:type="character" w:customStyle="1" w:styleId="atn">
    <w:name w:val="atn"/>
    <w:rsid w:val="007C2485"/>
  </w:style>
  <w:style w:type="paragraph" w:styleId="Reviso">
    <w:name w:val="Revision"/>
    <w:hidden/>
    <w:uiPriority w:val="99"/>
    <w:semiHidden/>
    <w:rsid w:val="007C2485"/>
    <w:rPr>
      <w:rFonts w:ascii="Liberation Serif" w:eastAsia="Bitstream Vera Sans" w:hAnsi="Liberation Serif" w:cs="Mangal"/>
      <w:kern w:val="1"/>
      <w:sz w:val="24"/>
      <w:szCs w:val="21"/>
      <w:lang w:eastAsia="hi-IN" w:bidi="hi-IN"/>
    </w:rPr>
  </w:style>
  <w:style w:type="paragraph" w:customStyle="1" w:styleId="LegendaImagens">
    <w:name w:val="Legenda Imagens"/>
    <w:basedOn w:val="Normal"/>
    <w:rsid w:val="00AE7FEF"/>
    <w:pPr>
      <w:jc w:val="center"/>
    </w:pPr>
    <w:rPr>
      <w:rFonts w:ascii="HelvLight" w:hAnsi="HelvLight"/>
      <w:bCs/>
      <w:sz w:val="18"/>
      <w:szCs w:val="18"/>
    </w:rPr>
  </w:style>
  <w:style w:type="paragraph" w:customStyle="1" w:styleId="Pargrafo">
    <w:name w:val="Parágrafo"/>
    <w:basedOn w:val="Normal"/>
    <w:rsid w:val="00ED174D"/>
    <w:pPr>
      <w:spacing w:after="120" w:line="240" w:lineRule="exact"/>
      <w:jc w:val="both"/>
    </w:pPr>
    <w:rPr>
      <w:rFonts w:ascii="HelvLight" w:hAnsi="HelvLight"/>
      <w:sz w:val="20"/>
      <w:szCs w:val="20"/>
      <w:lang w:val="pt-BR"/>
    </w:rPr>
  </w:style>
  <w:style w:type="character" w:styleId="CitaoHTML">
    <w:name w:val="HTML Cite"/>
    <w:uiPriority w:val="99"/>
    <w:semiHidden/>
    <w:unhideWhenUsed/>
    <w:rsid w:val="00A20ADD"/>
    <w:rPr>
      <w:i/>
      <w:iCs/>
    </w:rPr>
  </w:style>
  <w:style w:type="table" w:customStyle="1" w:styleId="TabelaSimples11">
    <w:name w:val="Tabela Simples 11"/>
    <w:aliases w:val="Tabela Artigos"/>
    <w:basedOn w:val="Tabelanormal"/>
    <w:uiPriority w:val="41"/>
    <w:rsid w:val="00A53860"/>
    <w:pPr>
      <w:jc w:val="center"/>
    </w:pPr>
    <w:rPr>
      <w:rFonts w:ascii="HelvLight" w:hAnsi="HelvLight"/>
      <w:sz w:val="18"/>
    </w:rPr>
    <w:tblPr>
      <w:tblStyleRowBandSize w:val="1"/>
      <w:tblStyleColBandSize w:val="1"/>
      <w:tblBorders>
        <w:top w:val="single" w:sz="4" w:space="0" w:color="AC7F00"/>
        <w:left w:val="single" w:sz="4" w:space="0" w:color="AC7F00"/>
        <w:bottom w:val="single" w:sz="4" w:space="0" w:color="AC7F00"/>
        <w:right w:val="single" w:sz="4" w:space="0" w:color="AC7F00"/>
        <w:insideH w:val="single" w:sz="4" w:space="0" w:color="AC7F00"/>
        <w:insideV w:val="single" w:sz="4" w:space="0" w:color="AC7F00"/>
      </w:tblBorders>
    </w:tblPr>
    <w:tcPr>
      <w:vAlign w:val="center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lor25">
    <w:name w:val="color_25"/>
    <w:basedOn w:val="Fontepargpadro"/>
    <w:rsid w:val="00F53F1D"/>
  </w:style>
  <w:style w:type="table" w:customStyle="1" w:styleId="TableNormal">
    <w:name w:val="Table Normal"/>
    <w:uiPriority w:val="2"/>
    <w:qFormat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rsid w:val="00391F6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CorpoA">
    <w:name w:val="Corpo A"/>
    <w:rsid w:val="00391F6B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709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B">
    <w:name w:val="Corpo B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">
    <w:name w:val="Corpo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pt-PT"/>
    </w:rPr>
  </w:style>
  <w:style w:type="paragraph" w:customStyle="1" w:styleId="CorpoC">
    <w:name w:val="Corpo C"/>
    <w:rsid w:val="00391F6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titulos1">
    <w:name w:val="titulos1"/>
    <w:rsid w:val="00E7550E"/>
    <w:rPr>
      <w:rFonts w:ascii="Arial" w:hAnsi="Arial" w:cs="Arial" w:hint="default"/>
      <w:b/>
      <w:bCs/>
      <w:color w:val="1D365F"/>
      <w:sz w:val="27"/>
      <w:szCs w:val="27"/>
    </w:rPr>
  </w:style>
  <w:style w:type="paragraph" w:customStyle="1" w:styleId="figura0">
    <w:name w:val="figura"/>
    <w:basedOn w:val="Normal"/>
    <w:link w:val="figuraChar0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character" w:customStyle="1" w:styleId="figuraChar0">
    <w:name w:val="figura Char"/>
    <w:link w:val="figura0"/>
    <w:rsid w:val="008736FF"/>
    <w:rPr>
      <w:rFonts w:ascii="Tahoma" w:hAnsi="Tahoma" w:cs="Tahoma"/>
      <w:sz w:val="17"/>
      <w:szCs w:val="17"/>
    </w:rPr>
  </w:style>
  <w:style w:type="paragraph" w:customStyle="1" w:styleId="TFGCorpodoTexto">
    <w:name w:val="TFG Corpo do Texto"/>
    <w:basedOn w:val="Normal"/>
    <w:link w:val="TFGCorpodoTextoChar"/>
    <w:uiPriority w:val="99"/>
    <w:rsid w:val="008736FF"/>
    <w:pPr>
      <w:suppressAutoHyphens w:val="0"/>
      <w:spacing w:after="120" w:line="360" w:lineRule="auto"/>
      <w:ind w:firstLine="851"/>
      <w:jc w:val="both"/>
    </w:pPr>
    <w:rPr>
      <w:rFonts w:eastAsia="Calibri"/>
      <w:lang w:val="pt-BR" w:eastAsia="en-US"/>
    </w:rPr>
  </w:style>
  <w:style w:type="character" w:customStyle="1" w:styleId="TFGCorpodoTextoChar">
    <w:name w:val="TFG Corpo do Texto Char"/>
    <w:link w:val="TFGCorpodoTexto"/>
    <w:rsid w:val="008736FF"/>
    <w:rPr>
      <w:rFonts w:eastAsia="Calibri"/>
      <w:sz w:val="24"/>
      <w:szCs w:val="24"/>
      <w:lang w:eastAsia="en-US"/>
    </w:rPr>
  </w:style>
  <w:style w:type="paragraph" w:customStyle="1" w:styleId="quadro">
    <w:name w:val="quadro"/>
    <w:basedOn w:val="Normal"/>
    <w:link w:val="quadroChar"/>
    <w:rsid w:val="008736FF"/>
    <w:pPr>
      <w:suppressAutoHyphens w:val="0"/>
      <w:spacing w:after="120" w:line="360" w:lineRule="auto"/>
      <w:ind w:firstLine="709"/>
      <w:jc w:val="center"/>
    </w:pPr>
    <w:rPr>
      <w:rFonts w:eastAsia="Calibri"/>
      <w:sz w:val="20"/>
      <w:szCs w:val="20"/>
      <w:lang w:val="pt-BR" w:eastAsia="en-US"/>
    </w:rPr>
  </w:style>
  <w:style w:type="character" w:customStyle="1" w:styleId="quadroChar">
    <w:name w:val="quadro Char"/>
    <w:link w:val="quadro"/>
    <w:rsid w:val="008736FF"/>
    <w:rPr>
      <w:rFonts w:eastAsia="Calibri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8736FF"/>
    <w:rPr>
      <w:color w:val="808080"/>
    </w:rPr>
  </w:style>
  <w:style w:type="table" w:customStyle="1" w:styleId="TabeladeGradeClara2">
    <w:name w:val="Tabela de Grade Clara2"/>
    <w:basedOn w:val="Tabelanormal"/>
    <w:uiPriority w:val="40"/>
    <w:rsid w:val="008736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adro">
    <w:name w:val="Padrão"/>
    <w:rsid w:val="008736FF"/>
    <w:pPr>
      <w:tabs>
        <w:tab w:val="left" w:pos="708"/>
      </w:tabs>
      <w:suppressAutoHyphens/>
      <w:spacing w:after="160" w:line="252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customStyle="1" w:styleId="msolistcxspmiddle">
    <w:name w:val="msolist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msolistcxsplast">
    <w:name w:val="msolist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0">
    <w:name w:val="alne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middle">
    <w:name w:val="alneacxspmiddle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alneacxsplast">
    <w:name w:val="alneacxsplast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espaamento0">
    <w:name w:val="tabelaespaament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abealho0">
    <w:name w:val="tabelacabealh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tabelacorpo0">
    <w:name w:val="tabelacorpo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paragraph" w:customStyle="1" w:styleId="bibliografia0">
    <w:name w:val="bibliografia"/>
    <w:basedOn w:val="Normal"/>
    <w:rsid w:val="008736FF"/>
    <w:pPr>
      <w:suppressAutoHyphens w:val="0"/>
      <w:spacing w:before="100" w:beforeAutospacing="1" w:after="100" w:afterAutospacing="1"/>
    </w:pPr>
    <w:rPr>
      <w:rFonts w:ascii="Tahoma" w:hAnsi="Tahoma" w:cs="Tahoma"/>
      <w:sz w:val="17"/>
      <w:szCs w:val="17"/>
      <w:lang w:val="pt-BR" w:eastAsia="pt-BR"/>
    </w:rPr>
  </w:style>
  <w:style w:type="table" w:styleId="Tabelasimples2">
    <w:name w:val="Table Simple 2"/>
    <w:basedOn w:val="Tabelanormal"/>
    <w:rsid w:val="008736F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lneacxspmiddlecxspmiddle">
    <w:name w:val="alneacxspmiddlecxspmiddle"/>
    <w:basedOn w:val="Normal"/>
    <w:rsid w:val="008736FF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customStyle="1" w:styleId="Equaes">
    <w:name w:val="Equações"/>
    <w:next w:val="Normal"/>
    <w:link w:val="EquaesChar"/>
    <w:autoRedefine/>
    <w:rsid w:val="008736FF"/>
    <w:pPr>
      <w:tabs>
        <w:tab w:val="right" w:pos="4536"/>
        <w:tab w:val="right" w:pos="9072"/>
      </w:tabs>
      <w:spacing w:after="120" w:line="360" w:lineRule="auto"/>
    </w:pPr>
    <w:rPr>
      <w:rFonts w:ascii="Cambria Math" w:hAnsi="Cambria Math"/>
      <w:i/>
      <w:iCs/>
      <w:color w:val="333333"/>
      <w:sz w:val="24"/>
      <w:szCs w:val="24"/>
    </w:rPr>
  </w:style>
  <w:style w:type="character" w:customStyle="1" w:styleId="EquaesChar">
    <w:name w:val="Equações Char"/>
    <w:link w:val="Equaes"/>
    <w:rsid w:val="008736FF"/>
    <w:rPr>
      <w:rFonts w:ascii="Cambria Math" w:hAnsi="Cambria Math"/>
      <w:i/>
      <w:iCs/>
      <w:color w:val="333333"/>
      <w:sz w:val="24"/>
      <w:szCs w:val="24"/>
    </w:rPr>
  </w:style>
  <w:style w:type="paragraph" w:customStyle="1" w:styleId="Equao">
    <w:name w:val="Equação"/>
    <w:next w:val="Normal"/>
    <w:link w:val="EquaoChar"/>
    <w:autoRedefine/>
    <w:rsid w:val="00670C6E"/>
    <w:pPr>
      <w:shd w:val="clear" w:color="auto" w:fill="D9D9D9" w:themeFill="background1" w:themeFillShade="D9"/>
      <w:tabs>
        <w:tab w:val="center" w:pos="4536"/>
        <w:tab w:val="right" w:pos="9072"/>
      </w:tabs>
      <w:spacing w:after="120"/>
      <w:jc w:val="both"/>
    </w:pPr>
    <w:rPr>
      <w:rFonts w:ascii="Cambria Math" w:eastAsia="Calibri" w:hAnsi="Cambria Math"/>
      <w:color w:val="BF8F00"/>
      <w:lang w:eastAsia="en-US"/>
    </w:rPr>
  </w:style>
  <w:style w:type="character" w:customStyle="1" w:styleId="EquaoChar">
    <w:name w:val="Equação Char"/>
    <w:link w:val="Equao"/>
    <w:rsid w:val="00670C6E"/>
    <w:rPr>
      <w:rFonts w:ascii="Cambria Math" w:eastAsia="Calibri" w:hAnsi="Cambria Math"/>
      <w:color w:val="BF8F00"/>
      <w:shd w:val="clear" w:color="auto" w:fill="D9D9D9" w:themeFill="background1" w:themeFillShade="D9"/>
      <w:lang w:eastAsia="en-US"/>
    </w:rPr>
  </w:style>
  <w:style w:type="character" w:styleId="TtulodoLivro">
    <w:name w:val="Book Title"/>
    <w:uiPriority w:val="33"/>
    <w:rsid w:val="009740C9"/>
    <w:rPr>
      <w:rFonts w:ascii="Times New Roman" w:hAnsi="Times New Roman"/>
      <w:b/>
      <w:bCs/>
      <w:smallCaps/>
      <w:spacing w:val="5"/>
      <w:sz w:val="24"/>
    </w:rPr>
  </w:style>
  <w:style w:type="paragraph" w:customStyle="1" w:styleId="PH1">
    <w:name w:val="PH1"/>
    <w:basedOn w:val="Ttulo1"/>
    <w:rsid w:val="009740C9"/>
    <w:pPr>
      <w:keepNext/>
      <w:numPr>
        <w:ilvl w:val="0"/>
        <w:numId w:val="2"/>
      </w:numPr>
      <w:suppressAutoHyphens w:val="0"/>
      <w:spacing w:after="0" w:line="360" w:lineRule="auto"/>
      <w:jc w:val="left"/>
    </w:pPr>
    <w:rPr>
      <w:rFonts w:ascii="Times New Roman" w:eastAsia="Calibri" w:hAnsi="Times New Roman"/>
      <w:bCs w:val="0"/>
      <w:iCs/>
      <w:caps w:val="0"/>
      <w:color w:val="auto"/>
      <w:sz w:val="24"/>
      <w:szCs w:val="24"/>
      <w:lang w:eastAsia="en-US"/>
    </w:rPr>
  </w:style>
  <w:style w:type="paragraph" w:customStyle="1" w:styleId="Estilo2">
    <w:name w:val="Estilo2"/>
    <w:basedOn w:val="Normal"/>
    <w:rsid w:val="009740C9"/>
    <w:pPr>
      <w:keepNext/>
      <w:numPr>
        <w:ilvl w:val="1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paragraph" w:customStyle="1" w:styleId="Estilo3">
    <w:name w:val="Estilo3"/>
    <w:basedOn w:val="Normal"/>
    <w:link w:val="Estilo3Char"/>
    <w:rsid w:val="009740C9"/>
    <w:pPr>
      <w:keepNext/>
      <w:numPr>
        <w:ilvl w:val="2"/>
        <w:numId w:val="2"/>
      </w:numPr>
      <w:suppressAutoHyphens w:val="0"/>
      <w:spacing w:line="360" w:lineRule="auto"/>
      <w:outlineLvl w:val="0"/>
    </w:pPr>
    <w:rPr>
      <w:rFonts w:eastAsia="Calibri"/>
      <w:b/>
      <w:iCs/>
      <w:lang w:val="pt-BR" w:eastAsia="en-US"/>
    </w:rPr>
  </w:style>
  <w:style w:type="character" w:customStyle="1" w:styleId="Estilo3Char">
    <w:name w:val="Estilo3 Char"/>
    <w:link w:val="Estilo3"/>
    <w:rsid w:val="009740C9"/>
    <w:rPr>
      <w:rFonts w:eastAsia="Calibri"/>
      <w:b/>
      <w:iCs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740C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"/>
    <w:rsid w:val="009740C9"/>
    <w:pPr>
      <w:suppressAutoHyphens w:val="0"/>
      <w:spacing w:before="100" w:beforeAutospacing="1" w:after="100" w:afterAutospacing="1"/>
    </w:pPr>
    <w:rPr>
      <w:rFonts w:ascii="Times" w:eastAsia="Calibri" w:hAnsi="Times"/>
      <w:sz w:val="20"/>
      <w:szCs w:val="20"/>
      <w:lang w:val="pt-BR" w:eastAsia="en-US"/>
    </w:rPr>
  </w:style>
  <w:style w:type="character" w:customStyle="1" w:styleId="normaltextrun">
    <w:name w:val="normaltextrun"/>
    <w:basedOn w:val="Fontepargpadro"/>
    <w:rsid w:val="009740C9"/>
  </w:style>
  <w:style w:type="character" w:customStyle="1" w:styleId="eop">
    <w:name w:val="eop"/>
    <w:basedOn w:val="Fontepargpadro"/>
    <w:rsid w:val="009740C9"/>
  </w:style>
  <w:style w:type="character" w:customStyle="1" w:styleId="spellingerror">
    <w:name w:val="spellingerror"/>
    <w:basedOn w:val="Fontepargpadro"/>
    <w:rsid w:val="009740C9"/>
  </w:style>
  <w:style w:type="paragraph" w:customStyle="1" w:styleId="EstilofiguraTimesNewRoman12ptCinza-80CentralizadoAnt">
    <w:name w:val="Estilo figura + Times New Roman 12 pt Cinza-80% Centralizado Ant..."/>
    <w:basedOn w:val="figura0"/>
    <w:rsid w:val="009740C9"/>
    <w:pPr>
      <w:spacing w:before="0" w:beforeAutospacing="0" w:after="0" w:afterAutospacing="0" w:line="360" w:lineRule="auto"/>
      <w:jc w:val="center"/>
    </w:pPr>
    <w:rPr>
      <w:rFonts w:ascii="Times New Roman" w:hAnsi="Times New Roman" w:cs="Times New Roman"/>
      <w:b/>
      <w:color w:val="333333"/>
      <w:sz w:val="20"/>
      <w:szCs w:val="20"/>
    </w:rPr>
  </w:style>
  <w:style w:type="table" w:styleId="SombreamentoClaro-nfase1">
    <w:name w:val="Light Shading Accent 1"/>
    <w:basedOn w:val="Tabelanormal"/>
    <w:uiPriority w:val="60"/>
    <w:rsid w:val="009740C9"/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Grid">
    <w:name w:val="TableGrid"/>
    <w:rsid w:val="009740C9"/>
    <w:rPr>
      <w:rFonts w:asciiTheme="minorHAnsi" w:eastAsiaTheme="minorEastAsia" w:hAnsiTheme="minorHAnsi" w:cstheme="minorBidi"/>
      <w:sz w:val="22"/>
      <w:szCs w:val="22"/>
      <w:lang w:val="es-CO" w:eastAsia="es-C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Artigo">
    <w:name w:val="TituloArtigo"/>
    <w:basedOn w:val="Normal"/>
    <w:next w:val="Autor1"/>
    <w:rsid w:val="009740C9"/>
    <w:pPr>
      <w:suppressAutoHyphens w:val="0"/>
      <w:spacing w:after="120"/>
      <w:jc w:val="center"/>
    </w:pPr>
    <w:rPr>
      <w:rFonts w:ascii="Arial" w:hAnsi="Arial" w:cs="Arial"/>
      <w:b/>
      <w:bCs/>
      <w:sz w:val="28"/>
      <w:szCs w:val="28"/>
      <w:lang w:val="pt-BR" w:eastAsia="pt-BR"/>
    </w:rPr>
  </w:style>
  <w:style w:type="paragraph" w:customStyle="1" w:styleId="Autor1">
    <w:name w:val="Autor1"/>
    <w:basedOn w:val="TituloArtigo"/>
    <w:autoRedefine/>
    <w:rsid w:val="009740C9"/>
    <w:pPr>
      <w:spacing w:after="0"/>
    </w:pPr>
    <w:rPr>
      <w:b w:val="0"/>
      <w:bCs w:val="0"/>
      <w:sz w:val="24"/>
      <w:szCs w:val="24"/>
    </w:rPr>
  </w:style>
  <w:style w:type="paragraph" w:customStyle="1" w:styleId="Autor2">
    <w:name w:val="Autor2"/>
    <w:basedOn w:val="Autor1"/>
    <w:autoRedefine/>
    <w:rsid w:val="009740C9"/>
    <w:pPr>
      <w:ind w:left="720"/>
    </w:pPr>
    <w:rPr>
      <w:i/>
      <w:iCs/>
      <w:sz w:val="20"/>
      <w:szCs w:val="20"/>
    </w:rPr>
  </w:style>
  <w:style w:type="paragraph" w:customStyle="1" w:styleId="Texto">
    <w:name w:val="Texto"/>
    <w:basedOn w:val="Normal"/>
    <w:link w:val="TextoChar"/>
    <w:rsid w:val="009740C9"/>
    <w:pPr>
      <w:suppressAutoHyphens w:val="0"/>
      <w:jc w:val="both"/>
    </w:pPr>
    <w:rPr>
      <w:rFonts w:ascii="Arial" w:hAnsi="Arial" w:cs="Arial"/>
      <w:lang w:val="pt-BR" w:eastAsia="pt-BR"/>
    </w:rPr>
  </w:style>
  <w:style w:type="paragraph" w:customStyle="1" w:styleId="legenda0">
    <w:name w:val="legenda"/>
    <w:basedOn w:val="Normal"/>
    <w:next w:val="Texto"/>
    <w:rsid w:val="009740C9"/>
    <w:pPr>
      <w:suppressAutoHyphens w:val="0"/>
      <w:jc w:val="center"/>
    </w:pPr>
    <w:rPr>
      <w:rFonts w:ascii="Arial" w:hAnsi="Arial" w:cs="Arial"/>
      <w:sz w:val="20"/>
      <w:szCs w:val="20"/>
      <w:lang w:val="pt-BR" w:eastAsia="pt-BR"/>
    </w:rPr>
  </w:style>
  <w:style w:type="paragraph" w:customStyle="1" w:styleId="PargrafodaLista2">
    <w:name w:val="Parágrafo da Lista2"/>
    <w:basedOn w:val="Normal"/>
    <w:rsid w:val="00EC6D8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1"/>
      <w:sz w:val="22"/>
      <w:szCs w:val="22"/>
      <w:lang w:val="pt-BR" w:eastAsia="en-US"/>
    </w:rPr>
  </w:style>
  <w:style w:type="paragraph" w:customStyle="1" w:styleId="xmsonormal">
    <w:name w:val="x_msonormal"/>
    <w:basedOn w:val="Normal"/>
    <w:rsid w:val="00EC6D8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">
    <w:name w:val="a"/>
    <w:basedOn w:val="Fontepargpadro"/>
    <w:rsid w:val="00EC6D8E"/>
  </w:style>
  <w:style w:type="paragraph" w:customStyle="1" w:styleId="CF-NaturezadoTrabalho-Orientador">
    <w:name w:val="CF-Natureza do Trabalho-Orientador"/>
    <w:basedOn w:val="Normal"/>
    <w:rsid w:val="00EC6D8E"/>
    <w:pPr>
      <w:suppressAutoHyphens w:val="0"/>
      <w:ind w:left="4536"/>
      <w:jc w:val="both"/>
    </w:pPr>
    <w:rPr>
      <w:rFonts w:ascii="Arial" w:eastAsia="Calibri" w:hAnsi="Arial"/>
      <w:szCs w:val="22"/>
      <w:lang w:val="pt-BR" w:eastAsia="en-US"/>
    </w:rPr>
  </w:style>
  <w:style w:type="paragraph" w:customStyle="1" w:styleId="artigo">
    <w:name w:val="artigo"/>
    <w:basedOn w:val="Normal"/>
    <w:rsid w:val="00A54C0F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4">
    <w:name w:val="A4"/>
    <w:uiPriority w:val="99"/>
    <w:rsid w:val="00E53C2B"/>
    <w:rPr>
      <w:rFonts w:ascii="Myriad Pro" w:hAnsi="Myriad Pro" w:cs="Myriad Pro" w:hint="default"/>
      <w:color w:val="000000"/>
      <w:sz w:val="22"/>
      <w:szCs w:val="22"/>
    </w:rPr>
  </w:style>
  <w:style w:type="character" w:customStyle="1" w:styleId="A2">
    <w:name w:val="A2"/>
    <w:uiPriority w:val="99"/>
    <w:rsid w:val="00BE66E8"/>
    <w:rPr>
      <w:i/>
      <w:iCs/>
      <w:color w:val="000000"/>
      <w:sz w:val="10"/>
      <w:szCs w:val="10"/>
    </w:rPr>
  </w:style>
  <w:style w:type="character" w:customStyle="1" w:styleId="dcontexto">
    <w:name w:val="dcontexto"/>
    <w:basedOn w:val="Fontepargpadro"/>
    <w:rsid w:val="00BE66E8"/>
  </w:style>
  <w:style w:type="paragraph" w:customStyle="1" w:styleId="authors">
    <w:name w:val="authors"/>
    <w:basedOn w:val="Normal"/>
    <w:rsid w:val="006C263E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customStyle="1" w:styleId="author-name">
    <w:name w:val="author-name"/>
    <w:rsid w:val="006C263E"/>
  </w:style>
  <w:style w:type="paragraph" w:styleId="MapadoDocumento">
    <w:name w:val="Document Map"/>
    <w:basedOn w:val="Normal"/>
    <w:link w:val="MapadoDocumentoChar"/>
    <w:uiPriority w:val="99"/>
    <w:semiHidden/>
    <w:unhideWhenUsed/>
    <w:rsid w:val="006C263E"/>
    <w:pPr>
      <w:suppressAutoHyphens w:val="0"/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6C263E"/>
    <w:rPr>
      <w:rFonts w:ascii="Tahoma" w:eastAsia="Calibri" w:hAnsi="Tahoma"/>
      <w:sz w:val="16"/>
      <w:szCs w:val="16"/>
      <w:lang w:val="x-none" w:eastAsia="en-US"/>
    </w:rPr>
  </w:style>
  <w:style w:type="character" w:customStyle="1" w:styleId="TextoChar">
    <w:name w:val="Texto Char"/>
    <w:link w:val="Texto"/>
    <w:rsid w:val="006C263E"/>
    <w:rPr>
      <w:rFonts w:ascii="Arial" w:hAnsi="Arial" w:cs="Arial"/>
      <w:sz w:val="24"/>
      <w:szCs w:val="24"/>
    </w:rPr>
  </w:style>
  <w:style w:type="paragraph" w:customStyle="1" w:styleId="EstiloCorpodetextoArial">
    <w:name w:val="Estilo Corpo de texto_ + Arial"/>
    <w:basedOn w:val="Normal"/>
    <w:link w:val="EstiloCorpodetextoArialChar"/>
    <w:rsid w:val="00717243"/>
    <w:pPr>
      <w:suppressAutoHyphens w:val="0"/>
      <w:spacing w:after="240"/>
      <w:ind w:firstLine="709"/>
      <w:jc w:val="both"/>
    </w:pPr>
    <w:rPr>
      <w:rFonts w:ascii="Arial" w:hAnsi="Arial"/>
      <w:szCs w:val="20"/>
      <w:lang w:val="pt-BR" w:eastAsia="pt-BR"/>
    </w:rPr>
  </w:style>
  <w:style w:type="character" w:customStyle="1" w:styleId="EstiloCorpodetextoArialChar">
    <w:name w:val="Estilo Corpo de texto_ + Arial Char"/>
    <w:link w:val="EstiloCorpodetextoArial"/>
    <w:rsid w:val="00717243"/>
    <w:rPr>
      <w:rFonts w:ascii="Arial" w:hAnsi="Arial"/>
      <w:sz w:val="24"/>
    </w:rPr>
  </w:style>
  <w:style w:type="character" w:customStyle="1" w:styleId="Ttulo5Char">
    <w:name w:val="Título 5 Char"/>
    <w:aliases w:val="Título Artigo Char"/>
    <w:basedOn w:val="Fontepargpadro"/>
    <w:link w:val="Ttulo5"/>
    <w:rsid w:val="007529ED"/>
    <w:rPr>
      <w:rFonts w:asciiTheme="majorHAnsi" w:hAnsiTheme="majorHAnsi" w:cs="Arial"/>
      <w:i/>
      <w:color w:val="F28D4C"/>
      <w:sz w:val="40"/>
      <w:szCs w:val="30"/>
    </w:rPr>
  </w:style>
  <w:style w:type="character" w:customStyle="1" w:styleId="Ttulo6Char">
    <w:name w:val="Título 6 Char"/>
    <w:aliases w:val="Titulo Autores Char"/>
    <w:basedOn w:val="Fontepargpadro"/>
    <w:link w:val="Ttulo6"/>
    <w:rsid w:val="00717243"/>
    <w:rPr>
      <w:i/>
      <w:color w:val="F28D4C"/>
      <w:sz w:val="26"/>
      <w:szCs w:val="26"/>
      <w:lang w:val="pt-PT" w:eastAsia="zh-CN"/>
    </w:rPr>
  </w:style>
  <w:style w:type="character" w:customStyle="1" w:styleId="Ttulo7Char">
    <w:name w:val="Título 7 Char"/>
    <w:basedOn w:val="Fontepargpadro"/>
    <w:link w:val="Ttulo7"/>
    <w:uiPriority w:val="9"/>
    <w:rsid w:val="00717243"/>
    <w:rPr>
      <w:rFonts w:ascii="HelvLight" w:hAnsi="HelvLight"/>
      <w:sz w:val="24"/>
      <w:szCs w:val="24"/>
      <w:lang w:val="pt-PT" w:eastAsia="zh-CN"/>
    </w:rPr>
  </w:style>
  <w:style w:type="table" w:customStyle="1" w:styleId="TabelaSimples22">
    <w:name w:val="Tabela Simples 22"/>
    <w:basedOn w:val="Tabelanormal"/>
    <w:uiPriority w:val="42"/>
    <w:rsid w:val="00717243"/>
    <w:pPr>
      <w:spacing w:before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5">
    <w:name w:val="A5"/>
    <w:uiPriority w:val="99"/>
    <w:rsid w:val="00264CC3"/>
    <w:rPr>
      <w:rFonts w:ascii="Georgia" w:hAnsi="Georgia" w:cs="Georgia"/>
      <w:i/>
      <w:iCs/>
      <w:color w:val="000000"/>
      <w:sz w:val="14"/>
      <w:szCs w:val="14"/>
    </w:rPr>
  </w:style>
  <w:style w:type="paragraph" w:customStyle="1" w:styleId="Pa1">
    <w:name w:val="Pa1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0">
    <w:name w:val="A0"/>
    <w:uiPriority w:val="99"/>
    <w:rsid w:val="00264CC3"/>
    <w:rPr>
      <w:i/>
      <w:iCs/>
      <w:color w:val="000000"/>
      <w:sz w:val="16"/>
      <w:szCs w:val="16"/>
    </w:rPr>
  </w:style>
  <w:style w:type="paragraph" w:customStyle="1" w:styleId="Pa2">
    <w:name w:val="Pa2"/>
    <w:basedOn w:val="Default"/>
    <w:next w:val="Default"/>
    <w:uiPriority w:val="99"/>
    <w:rsid w:val="00264CC3"/>
    <w:pPr>
      <w:spacing w:line="28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264CC3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8">
    <w:name w:val="A8"/>
    <w:uiPriority w:val="99"/>
    <w:rsid w:val="00264CC3"/>
    <w:rPr>
      <w:color w:val="000000"/>
      <w:sz w:val="20"/>
      <w:szCs w:val="20"/>
    </w:rPr>
  </w:style>
  <w:style w:type="paragraph" w:customStyle="1" w:styleId="Pa8">
    <w:name w:val="Pa8"/>
    <w:basedOn w:val="Default"/>
    <w:next w:val="Default"/>
    <w:uiPriority w:val="99"/>
    <w:rsid w:val="00264CC3"/>
    <w:pPr>
      <w:spacing w:line="241" w:lineRule="atLeast"/>
    </w:pPr>
    <w:rPr>
      <w:color w:val="auto"/>
    </w:rPr>
  </w:style>
  <w:style w:type="character" w:customStyle="1" w:styleId="apple-style-span">
    <w:name w:val="apple-style-span"/>
    <w:basedOn w:val="Fontepargpadro"/>
    <w:rsid w:val="00264CC3"/>
  </w:style>
  <w:style w:type="character" w:customStyle="1" w:styleId="addmd">
    <w:name w:val="addmd"/>
    <w:basedOn w:val="Fontepargpadro"/>
    <w:rsid w:val="00264CC3"/>
  </w:style>
  <w:style w:type="character" w:customStyle="1" w:styleId="highlight">
    <w:name w:val="highlight"/>
    <w:basedOn w:val="Fontepargpadro"/>
    <w:rsid w:val="00264CC3"/>
  </w:style>
  <w:style w:type="paragraph" w:customStyle="1" w:styleId="nao-acheidescricao">
    <w:name w:val="nao-achei__descricao"/>
    <w:basedOn w:val="Normal"/>
    <w:rsid w:val="00264CC3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264CC3"/>
    <w:pPr>
      <w:pBdr>
        <w:top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val="pt-BR"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264CC3"/>
    <w:rPr>
      <w:rFonts w:ascii="Arial" w:hAnsi="Arial" w:cs="Arial"/>
      <w:vanish/>
      <w:sz w:val="16"/>
      <w:szCs w:val="16"/>
    </w:rPr>
  </w:style>
  <w:style w:type="paragraph" w:customStyle="1" w:styleId="PaperTitle">
    <w:name w:val="Paper Title"/>
    <w:next w:val="Normal"/>
    <w:autoRedefine/>
    <w:rsid w:val="000C6495"/>
    <w:pPr>
      <w:keepLines/>
      <w:pBdr>
        <w:left w:val="single" w:sz="18" w:space="4" w:color="auto"/>
      </w:pBdr>
      <w:ind w:left="57"/>
      <w:jc w:val="center"/>
    </w:pPr>
    <w:rPr>
      <w:b/>
      <w:noProof/>
      <w:color w:val="000000"/>
      <w:sz w:val="28"/>
      <w:lang w:val="en-US"/>
    </w:rPr>
  </w:style>
  <w:style w:type="paragraph" w:customStyle="1" w:styleId="Abstract">
    <w:name w:val="Abstract"/>
    <w:next w:val="Normal"/>
    <w:rsid w:val="000C6495"/>
    <w:pPr>
      <w:keepLines/>
      <w:pBdr>
        <w:left w:val="single" w:sz="18" w:space="4" w:color="auto"/>
      </w:pBdr>
      <w:ind w:left="57"/>
      <w:jc w:val="both"/>
    </w:pPr>
    <w:rPr>
      <w:i/>
      <w:lang w:val="en-US"/>
    </w:rPr>
  </w:style>
  <w:style w:type="paragraph" w:customStyle="1" w:styleId="NomedeAutor">
    <w:name w:val="Nome de Autor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b/>
      <w:bCs/>
      <w:color w:val="000000"/>
      <w:sz w:val="20"/>
      <w:szCs w:val="20"/>
      <w:lang w:val="pt-BR" w:eastAsia="pt-BR"/>
    </w:rPr>
  </w:style>
  <w:style w:type="paragraph" w:customStyle="1" w:styleId="InstituioeEndereo">
    <w:name w:val="Instituição e Endereço"/>
    <w:basedOn w:val="Normal"/>
    <w:rsid w:val="000C6495"/>
    <w:pPr>
      <w:keepLines/>
      <w:pBdr>
        <w:left w:val="single" w:sz="18" w:space="4" w:color="auto"/>
      </w:pBdr>
      <w:suppressAutoHyphens w:val="0"/>
      <w:autoSpaceDE w:val="0"/>
      <w:autoSpaceDN w:val="0"/>
      <w:adjustRightInd w:val="0"/>
      <w:ind w:left="57"/>
    </w:pPr>
    <w:rPr>
      <w:noProof/>
      <w:color w:val="000000"/>
      <w:sz w:val="20"/>
      <w:szCs w:val="20"/>
      <w:lang w:val="pt-BR" w:eastAsia="pt-BR"/>
    </w:rPr>
  </w:style>
  <w:style w:type="paragraph" w:customStyle="1" w:styleId="TtuloNvel1">
    <w:name w:val="Título Nível 1"/>
    <w:basedOn w:val="Ttulo1"/>
    <w:next w:val="Normal"/>
    <w:link w:val="TtuloNvel1CharChar"/>
    <w:rsid w:val="000C6495"/>
    <w:pPr>
      <w:keepNext/>
      <w:numPr>
        <w:ilvl w:val="0"/>
        <w:numId w:val="3"/>
      </w:numPr>
      <w:suppressAutoHyphens w:val="0"/>
      <w:spacing w:after="0" w:line="240" w:lineRule="auto"/>
    </w:pPr>
    <w:rPr>
      <w:rFonts w:ascii="Times New Roman" w:hAnsi="Times New Roman"/>
      <w:caps w:val="0"/>
      <w:color w:val="000000"/>
      <w:kern w:val="32"/>
      <w:sz w:val="28"/>
      <w:szCs w:val="32"/>
    </w:rPr>
  </w:style>
  <w:style w:type="character" w:customStyle="1" w:styleId="TtuloNvel1CharChar">
    <w:name w:val="Título Nível 1 Char Char"/>
    <w:link w:val="TtuloNvel1"/>
    <w:rsid w:val="000C6495"/>
    <w:rPr>
      <w:b/>
      <w:bCs/>
      <w:color w:val="000000"/>
      <w:kern w:val="32"/>
      <w:sz w:val="28"/>
      <w:szCs w:val="32"/>
    </w:rPr>
  </w:style>
  <w:style w:type="paragraph" w:customStyle="1" w:styleId="TextodoArtigo">
    <w:name w:val="Texto do Artigo"/>
    <w:basedOn w:val="Normal"/>
    <w:rsid w:val="000C6495"/>
    <w:pPr>
      <w:suppressAutoHyphens w:val="0"/>
      <w:autoSpaceDE w:val="0"/>
      <w:autoSpaceDN w:val="0"/>
      <w:adjustRightInd w:val="0"/>
      <w:ind w:firstLine="340"/>
      <w:jc w:val="both"/>
    </w:pPr>
    <w:rPr>
      <w:color w:val="000000"/>
      <w:sz w:val="20"/>
      <w:szCs w:val="20"/>
      <w:lang w:val="pt-BR" w:eastAsia="pt-BR"/>
    </w:rPr>
  </w:style>
  <w:style w:type="paragraph" w:customStyle="1" w:styleId="TtuloNvel2">
    <w:name w:val="Título Nível 2"/>
    <w:basedOn w:val="Ttulo2"/>
    <w:link w:val="TtuloNvel2Char"/>
    <w:rsid w:val="000C6495"/>
    <w:pPr>
      <w:numPr>
        <w:numId w:val="3"/>
      </w:numPr>
      <w:suppressAutoHyphens w:val="0"/>
      <w:spacing w:after="0"/>
    </w:pPr>
    <w:rPr>
      <w:iCs/>
      <w:color w:val="4F81BD" w:themeColor="accent1"/>
    </w:rPr>
  </w:style>
  <w:style w:type="character" w:customStyle="1" w:styleId="TtuloNvel2Char">
    <w:name w:val="Título Nível 2 Char"/>
    <w:basedOn w:val="Ttulo2Char"/>
    <w:link w:val="TtuloNvel2"/>
    <w:rsid w:val="000C6495"/>
    <w:rPr>
      <w:b/>
      <w:bCs/>
      <w:iCs/>
      <w:color w:val="4F81BD" w:themeColor="accent1"/>
      <w:sz w:val="24"/>
      <w:lang w:eastAsia="zh-CN"/>
    </w:rPr>
  </w:style>
  <w:style w:type="character" w:customStyle="1" w:styleId="go">
    <w:name w:val="go"/>
    <w:basedOn w:val="Fontepargpadro"/>
    <w:rsid w:val="002E52EA"/>
  </w:style>
  <w:style w:type="character" w:customStyle="1" w:styleId="WW-Refdenotaderodap">
    <w:name w:val="WW-Ref. de nota de rodapé"/>
    <w:rsid w:val="00C31DD8"/>
    <w:rPr>
      <w:vertAlign w:val="superscript"/>
    </w:rPr>
  </w:style>
  <w:style w:type="character" w:customStyle="1" w:styleId="highlightedsearchterm">
    <w:name w:val="highlightedsearchterm"/>
    <w:basedOn w:val="Fontepargpadro"/>
    <w:rsid w:val="00C31DD8"/>
  </w:style>
  <w:style w:type="character" w:customStyle="1" w:styleId="st1">
    <w:name w:val="st1"/>
    <w:basedOn w:val="Fontepargpadro"/>
    <w:rsid w:val="00C31DD8"/>
  </w:style>
  <w:style w:type="paragraph" w:customStyle="1" w:styleId="EstiloInferiorSimples1ptLarguradalinhaDotexto31pt">
    <w:name w:val="Estilo Inferior: (Simples  1 pt Largura da linha Do texto:  31 pt ..."/>
    <w:basedOn w:val="Normal"/>
    <w:rsid w:val="00C31DD8"/>
    <w:pPr>
      <w:widowControl w:val="0"/>
      <w:spacing w:line="360" w:lineRule="auto"/>
      <w:jc w:val="both"/>
    </w:pPr>
    <w:rPr>
      <w:kern w:val="1"/>
      <w:szCs w:val="20"/>
      <w:lang w:val="pt-BR" w:eastAsia="en-US"/>
    </w:rPr>
  </w:style>
  <w:style w:type="character" w:customStyle="1" w:styleId="Style2Char">
    <w:name w:val="Style2 Char"/>
    <w:link w:val="Style2"/>
    <w:locked/>
    <w:rsid w:val="00C31DD8"/>
    <w:rPr>
      <w:sz w:val="24"/>
      <w:szCs w:val="24"/>
      <w:shd w:val="clear" w:color="auto" w:fill="FFFFFF"/>
    </w:rPr>
  </w:style>
  <w:style w:type="paragraph" w:customStyle="1" w:styleId="Style2">
    <w:name w:val="Style2"/>
    <w:basedOn w:val="Normal"/>
    <w:link w:val="Style2Char"/>
    <w:rsid w:val="00C31DD8"/>
    <w:pPr>
      <w:shd w:val="clear" w:color="auto" w:fill="FFFFFF"/>
      <w:suppressAutoHyphens w:val="0"/>
      <w:spacing w:after="240" w:line="360" w:lineRule="auto"/>
      <w:jc w:val="both"/>
    </w:pPr>
    <w:rPr>
      <w:lang w:val="pt-BR" w:eastAsia="pt-BR"/>
    </w:rPr>
  </w:style>
  <w:style w:type="character" w:customStyle="1" w:styleId="usercontent">
    <w:name w:val="usercontent"/>
    <w:basedOn w:val="Fontepargpadro"/>
    <w:rsid w:val="00C31DD8"/>
  </w:style>
  <w:style w:type="character" w:customStyle="1" w:styleId="Refdenotaderodap1">
    <w:name w:val="Ref. de nota de rodapé1"/>
    <w:rsid w:val="00C31DD8"/>
    <w:rPr>
      <w:vertAlign w:val="superscript"/>
    </w:rPr>
  </w:style>
  <w:style w:type="character" w:customStyle="1" w:styleId="hl">
    <w:name w:val="hl"/>
    <w:rsid w:val="00C31DD8"/>
  </w:style>
  <w:style w:type="paragraph" w:customStyle="1" w:styleId="CorpoBK">
    <w:name w:val="CorpoBK"/>
    <w:basedOn w:val="PargrafodaLista"/>
    <w:rsid w:val="00C31DD8"/>
    <w:pPr>
      <w:spacing w:line="360" w:lineRule="auto"/>
      <w:ind w:left="0" w:firstLine="851"/>
      <w:contextualSpacing/>
      <w:jc w:val="both"/>
    </w:pPr>
    <w:rPr>
      <w:rFonts w:eastAsia="Calibri"/>
      <w:lang w:eastAsia="zh-CN"/>
    </w:rPr>
  </w:style>
  <w:style w:type="paragraph" w:customStyle="1" w:styleId="CitaoBK">
    <w:name w:val="CitaçãoBK"/>
    <w:basedOn w:val="Citao"/>
    <w:rsid w:val="00C31DD8"/>
    <w:pPr>
      <w:spacing w:before="0" w:after="120" w:line="240" w:lineRule="auto"/>
      <w:ind w:right="0" w:firstLine="0"/>
      <w:contextualSpacing/>
    </w:pPr>
    <w:rPr>
      <w:i w:val="0"/>
      <w:sz w:val="20"/>
      <w:szCs w:val="20"/>
      <w:lang w:eastAsia="zh-CN"/>
    </w:rPr>
  </w:style>
  <w:style w:type="paragraph" w:customStyle="1" w:styleId="Ttulodasubseo1">
    <w:name w:val="Título da subseção 1"/>
    <w:basedOn w:val="Normal"/>
    <w:link w:val="Ttulodasubseo1Char"/>
    <w:rsid w:val="00C31DD8"/>
    <w:pPr>
      <w:suppressAutoHyphens w:val="0"/>
      <w:spacing w:before="240" w:after="120"/>
      <w:jc w:val="both"/>
    </w:pPr>
    <w:rPr>
      <w:rFonts w:ascii="Arial" w:hAnsi="Arial" w:cs="Arial"/>
      <w:b/>
      <w:sz w:val="22"/>
      <w:szCs w:val="22"/>
      <w:lang w:val="pt-BR" w:eastAsia="pt-BR"/>
    </w:rPr>
  </w:style>
  <w:style w:type="paragraph" w:customStyle="1" w:styleId="Corpodetextodasseesesubsees">
    <w:name w:val="Corpo de texto das seções e subseções"/>
    <w:basedOn w:val="Ttulodasubseo1"/>
    <w:link w:val="CorpodetextodasseesesubseesChar"/>
    <w:rsid w:val="00C31DD8"/>
    <w:pPr>
      <w:spacing w:before="120" w:after="0" w:line="360" w:lineRule="auto"/>
    </w:pPr>
    <w:rPr>
      <w:b w:val="0"/>
    </w:rPr>
  </w:style>
  <w:style w:type="character" w:customStyle="1" w:styleId="Ttulodasubseo1Char">
    <w:name w:val="Título da subseção 1 Char"/>
    <w:link w:val="Ttulodasubseo1"/>
    <w:rsid w:val="00C31DD8"/>
    <w:rPr>
      <w:rFonts w:ascii="Arial" w:hAnsi="Arial" w:cs="Arial"/>
      <w:b/>
      <w:sz w:val="22"/>
      <w:szCs w:val="22"/>
    </w:rPr>
  </w:style>
  <w:style w:type="character" w:customStyle="1" w:styleId="CorpodetextodasseesesubseesChar">
    <w:name w:val="Corpo de texto das seções e subseções Char"/>
    <w:link w:val="Corpodetextodasseesesubsees"/>
    <w:rsid w:val="00C31DD8"/>
    <w:rPr>
      <w:rFonts w:ascii="Arial" w:hAnsi="Arial" w:cs="Arial"/>
      <w:sz w:val="22"/>
      <w:szCs w:val="22"/>
    </w:rPr>
  </w:style>
  <w:style w:type="paragraph" w:customStyle="1" w:styleId="Textodalegenda">
    <w:name w:val="Texto da legenda"/>
    <w:basedOn w:val="Corpodetextodasseesesubsees"/>
    <w:link w:val="TextodalegendaChar"/>
    <w:rsid w:val="00C31DD8"/>
    <w:pPr>
      <w:spacing w:before="60" w:after="120" w:line="240" w:lineRule="auto"/>
      <w:jc w:val="center"/>
    </w:pPr>
  </w:style>
  <w:style w:type="character" w:customStyle="1" w:styleId="TextodalegendaChar">
    <w:name w:val="Texto da legenda Char"/>
    <w:basedOn w:val="CorpodetextodasseesesubseesChar"/>
    <w:link w:val="Textodalegenda"/>
    <w:rsid w:val="00C31DD8"/>
    <w:rPr>
      <w:rFonts w:ascii="Arial" w:hAnsi="Arial" w:cs="Arial"/>
      <w:sz w:val="22"/>
      <w:szCs w:val="22"/>
    </w:rPr>
  </w:style>
  <w:style w:type="paragraph" w:customStyle="1" w:styleId="MediumShading1-Accent11">
    <w:name w:val="Medium Shading 1 - Accent 11"/>
    <w:aliases w:val="notas de rodapé"/>
    <w:autoRedefine/>
    <w:uiPriority w:val="1"/>
    <w:rsid w:val="00C31DD8"/>
    <w:pPr>
      <w:jc w:val="both"/>
    </w:pPr>
    <w:rPr>
      <w:rFonts w:ascii="Arial" w:eastAsia="Calibri" w:hAnsi="Arial" w:cs="Arial"/>
      <w:sz w:val="18"/>
      <w:szCs w:val="18"/>
      <w:lang w:eastAsia="en-US"/>
    </w:rPr>
  </w:style>
  <w:style w:type="paragraph" w:customStyle="1" w:styleId="Pa11">
    <w:name w:val="Pa11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201" w:lineRule="atLeast"/>
    </w:pPr>
    <w:rPr>
      <w:rFonts w:ascii="Veljovic Book" w:eastAsia="Calibri" w:hAnsi="Veljovic Book"/>
      <w:lang w:val="pt-BR" w:eastAsia="en-US"/>
    </w:rPr>
  </w:style>
  <w:style w:type="paragraph" w:customStyle="1" w:styleId="Pa14">
    <w:name w:val="Pa14"/>
    <w:basedOn w:val="Normal"/>
    <w:next w:val="Normal"/>
    <w:uiPriority w:val="99"/>
    <w:rsid w:val="00C31DD8"/>
    <w:pPr>
      <w:suppressAutoHyphens w:val="0"/>
      <w:autoSpaceDE w:val="0"/>
      <w:autoSpaceDN w:val="0"/>
      <w:adjustRightInd w:val="0"/>
      <w:spacing w:line="181" w:lineRule="atLeast"/>
    </w:pPr>
    <w:rPr>
      <w:rFonts w:ascii="Chianti Win95BT" w:eastAsia="Calibri" w:hAnsi="Chianti Win95BT"/>
      <w:lang w:val="pt-BR" w:eastAsia="en-US"/>
    </w:rPr>
  </w:style>
  <w:style w:type="character" w:customStyle="1" w:styleId="ff1">
    <w:name w:val="ff1"/>
    <w:basedOn w:val="Fontepargpadro1"/>
    <w:rsid w:val="00C31DD8"/>
  </w:style>
  <w:style w:type="character" w:customStyle="1" w:styleId="Refdecomentrio1">
    <w:name w:val="Ref. de comentário1"/>
    <w:rsid w:val="00C31DD8"/>
    <w:rPr>
      <w:sz w:val="16"/>
      <w:szCs w:val="16"/>
    </w:rPr>
  </w:style>
  <w:style w:type="paragraph" w:customStyle="1" w:styleId="Author">
    <w:name w:val="Author"/>
    <w:basedOn w:val="Normal"/>
    <w:rsid w:val="00C31DD8"/>
    <w:pPr>
      <w:tabs>
        <w:tab w:val="left" w:pos="720"/>
      </w:tabs>
      <w:suppressAutoHyphens w:val="0"/>
      <w:spacing w:before="240"/>
      <w:jc w:val="center"/>
    </w:pPr>
    <w:rPr>
      <w:rFonts w:ascii="Times" w:hAnsi="Times"/>
      <w:b/>
      <w:kern w:val="2"/>
      <w:lang w:val="en-US"/>
    </w:rPr>
  </w:style>
  <w:style w:type="paragraph" w:customStyle="1" w:styleId="PargrafoMestrado">
    <w:name w:val="Parágrafo Mestrado"/>
    <w:basedOn w:val="Normal"/>
    <w:rsid w:val="00C31DD8"/>
    <w:pPr>
      <w:widowControl w:val="0"/>
      <w:spacing w:line="360" w:lineRule="auto"/>
      <w:ind w:firstLine="850"/>
      <w:jc w:val="both"/>
    </w:pPr>
    <w:rPr>
      <w:rFonts w:eastAsia="SimSun"/>
      <w:kern w:val="2"/>
      <w:lang w:val="pt-BR" w:bidi="hi-IN"/>
    </w:rPr>
  </w:style>
  <w:style w:type="paragraph" w:customStyle="1" w:styleId="Rodapmestrado">
    <w:name w:val="Rodapé mestrado"/>
    <w:basedOn w:val="Textodenotaderodap"/>
    <w:rsid w:val="00C31DD8"/>
    <w:pPr>
      <w:widowControl w:val="0"/>
      <w:ind w:left="0" w:firstLine="0"/>
      <w:jc w:val="both"/>
    </w:pPr>
    <w:rPr>
      <w:rFonts w:ascii="Liberation Serif" w:eastAsia="SimSun" w:hAnsi="Liberation Serif" w:cs="Mangal"/>
      <w:kern w:val="2"/>
      <w:lang w:eastAsia="zh-CN" w:bidi="hi-IN"/>
    </w:rPr>
  </w:style>
  <w:style w:type="character" w:customStyle="1" w:styleId="MenoPendente1">
    <w:name w:val="Menção Pendente1"/>
    <w:uiPriority w:val="99"/>
    <w:semiHidden/>
    <w:unhideWhenUsed/>
    <w:rsid w:val="0059311D"/>
    <w:rPr>
      <w:color w:val="605E5C"/>
      <w:shd w:val="clear" w:color="auto" w:fill="E1DFDD"/>
    </w:rPr>
  </w:style>
  <w:style w:type="paragraph" w:customStyle="1" w:styleId="FPCEndereodoAuto">
    <w:name w:val="FPC Endereço do Auto"/>
    <w:basedOn w:val="Normal"/>
    <w:rsid w:val="00345EBF"/>
    <w:pPr>
      <w:jc w:val="center"/>
    </w:pPr>
    <w:rPr>
      <w:rFonts w:ascii="Arial" w:eastAsia="MS Mincho" w:hAnsi="Arial" w:cs="Arial"/>
      <w:sz w:val="20"/>
      <w:lang w:val="pt-BR"/>
    </w:rPr>
  </w:style>
  <w:style w:type="paragraph" w:customStyle="1" w:styleId="FPCNomedoAutor">
    <w:name w:val="FPC Nome do Autor"/>
    <w:basedOn w:val="Normal"/>
    <w:rsid w:val="00345EBF"/>
    <w:pPr>
      <w:spacing w:before="360" w:after="120"/>
      <w:jc w:val="center"/>
    </w:pPr>
    <w:rPr>
      <w:rFonts w:ascii="Arial" w:eastAsia="MS Mincho" w:hAnsi="Arial" w:cs="Arial"/>
      <w:b/>
      <w:lang w:val="pt-BR"/>
    </w:rPr>
  </w:style>
  <w:style w:type="paragraph" w:customStyle="1" w:styleId="refernciaSEMRII">
    <w:name w:val="referência_SEM_RII"/>
    <w:basedOn w:val="Normal"/>
    <w:rsid w:val="00055331"/>
    <w:pPr>
      <w:suppressAutoHyphens w:val="0"/>
      <w:spacing w:after="120"/>
      <w:jc w:val="both"/>
    </w:pPr>
    <w:rPr>
      <w:rFonts w:eastAsia="Calibri"/>
      <w:sz w:val="21"/>
      <w:szCs w:val="21"/>
      <w:lang w:val="pt-BR" w:eastAsia="en-US"/>
    </w:rPr>
  </w:style>
  <w:style w:type="character" w:styleId="nfaseSutil">
    <w:name w:val="Subtle Emphasis"/>
    <w:basedOn w:val="Fontepargpadro"/>
    <w:uiPriority w:val="19"/>
    <w:rsid w:val="00055331"/>
    <w:rPr>
      <w:i/>
      <w:iCs/>
      <w:color w:val="404040" w:themeColor="text1" w:themeTint="BF"/>
    </w:rPr>
  </w:style>
  <w:style w:type="paragraph" w:customStyle="1" w:styleId="Avanodecorpodetexto31">
    <w:name w:val="Avanço de corpo de texto 31"/>
    <w:basedOn w:val="Normal"/>
    <w:uiPriority w:val="99"/>
    <w:rsid w:val="00055331"/>
    <w:pPr>
      <w:widowControl w:val="0"/>
      <w:ind w:left="2340"/>
      <w:jc w:val="both"/>
    </w:pPr>
    <w:rPr>
      <w:rFonts w:eastAsia="Andale Sans UI"/>
      <w:kern w:val="2"/>
      <w:sz w:val="20"/>
      <w:lang w:val="pt-BR" w:eastAsia="ar-SA"/>
    </w:rPr>
  </w:style>
  <w:style w:type="character" w:customStyle="1" w:styleId="LinkdaInternet">
    <w:name w:val="Link da Internet"/>
    <w:basedOn w:val="Fontepargpadro"/>
    <w:uiPriority w:val="99"/>
    <w:unhideWhenUsed/>
    <w:rsid w:val="00055331"/>
    <w:rPr>
      <w:color w:val="0000FF" w:themeColor="hyperlink"/>
      <w:u w:val="single"/>
    </w:rPr>
  </w:style>
  <w:style w:type="paragraph" w:customStyle="1" w:styleId="EstiloAutor">
    <w:name w:val="Estilo_Autor"/>
    <w:basedOn w:val="Normal"/>
    <w:rsid w:val="00055331"/>
    <w:pPr>
      <w:suppressAutoHyphens w:val="0"/>
      <w:jc w:val="right"/>
    </w:pPr>
    <w:rPr>
      <w:lang w:val="pt-BR" w:eastAsia="pt-BR"/>
    </w:rPr>
  </w:style>
  <w:style w:type="paragraph" w:customStyle="1" w:styleId="EstiloResumo-Subttulo">
    <w:name w:val="Estilo_Resumo-Subtítulo"/>
    <w:basedOn w:val="Normal"/>
    <w:link w:val="EstiloResumo-SubttuloChar"/>
    <w:rsid w:val="00055331"/>
    <w:pPr>
      <w:suppressAutoHyphens w:val="0"/>
    </w:pPr>
    <w:rPr>
      <w:b/>
      <w:lang w:val="x-none" w:eastAsia="pt-BR"/>
    </w:rPr>
  </w:style>
  <w:style w:type="paragraph" w:customStyle="1" w:styleId="EstiloResumo-Texto">
    <w:name w:val="Estilo_Resumo-Texto"/>
    <w:basedOn w:val="Normal"/>
    <w:rsid w:val="00055331"/>
    <w:pPr>
      <w:suppressAutoHyphens w:val="0"/>
      <w:jc w:val="both"/>
    </w:pPr>
    <w:rPr>
      <w:lang w:val="pt-BR" w:eastAsia="pt-BR"/>
    </w:rPr>
  </w:style>
  <w:style w:type="paragraph" w:customStyle="1" w:styleId="EstiloPalavras-Chave">
    <w:name w:val="Estilo_Palavras-Chave"/>
    <w:basedOn w:val="Normal"/>
    <w:link w:val="EstiloPalavras-ChaveChar"/>
    <w:rsid w:val="00055331"/>
    <w:pPr>
      <w:suppressAutoHyphens w:val="0"/>
    </w:pPr>
    <w:rPr>
      <w:b/>
      <w:lang w:val="x-none" w:eastAsia="pt-BR"/>
    </w:rPr>
  </w:style>
  <w:style w:type="character" w:customStyle="1" w:styleId="EstiloPalavras-ChaveChar">
    <w:name w:val="Estilo_Palavras-Chave Char"/>
    <w:link w:val="EstiloPalavras-Chave"/>
    <w:locked/>
    <w:rsid w:val="00055331"/>
    <w:rPr>
      <w:b/>
      <w:sz w:val="24"/>
      <w:szCs w:val="24"/>
      <w:lang w:val="x-none"/>
    </w:rPr>
  </w:style>
  <w:style w:type="paragraph" w:customStyle="1" w:styleId="EstiloDescritores">
    <w:name w:val="Estilo_Descritores"/>
    <w:basedOn w:val="Normal"/>
    <w:link w:val="EstiloDescritoresChar"/>
    <w:rsid w:val="00055331"/>
    <w:pPr>
      <w:suppressAutoHyphens w:val="0"/>
    </w:pPr>
    <w:rPr>
      <w:lang w:val="x-none" w:eastAsia="pt-BR"/>
    </w:rPr>
  </w:style>
  <w:style w:type="character" w:customStyle="1" w:styleId="EstiloDescritoresChar">
    <w:name w:val="Estilo_Descritores Char"/>
    <w:link w:val="EstiloDescritores"/>
    <w:locked/>
    <w:rsid w:val="00055331"/>
    <w:rPr>
      <w:sz w:val="24"/>
      <w:szCs w:val="24"/>
      <w:lang w:val="x-none"/>
    </w:rPr>
  </w:style>
  <w:style w:type="paragraph" w:customStyle="1" w:styleId="EstiloSubttulo-1nvel">
    <w:name w:val="Estilo_Subtítulo-1ºnível"/>
    <w:basedOn w:val="Normal"/>
    <w:next w:val="Normal"/>
    <w:autoRedefine/>
    <w:rsid w:val="00055331"/>
    <w:pPr>
      <w:keepNext/>
      <w:tabs>
        <w:tab w:val="left" w:pos="5387"/>
      </w:tabs>
      <w:suppressAutoHyphens w:val="0"/>
      <w:spacing w:before="300" w:after="300" w:line="360" w:lineRule="auto"/>
    </w:pPr>
    <w:rPr>
      <w:b/>
      <w:color w:val="000000"/>
      <w:lang w:val="pt-BR" w:eastAsia="pt-BR"/>
    </w:rPr>
  </w:style>
  <w:style w:type="character" w:customStyle="1" w:styleId="EstiloResumo-SubttuloChar">
    <w:name w:val="Estilo_Resumo-Subtítulo Char"/>
    <w:link w:val="EstiloResumo-Subttulo"/>
    <w:locked/>
    <w:rsid w:val="00055331"/>
    <w:rPr>
      <w:b/>
      <w:sz w:val="24"/>
      <w:szCs w:val="24"/>
      <w:lang w:val="x-none"/>
    </w:rPr>
  </w:style>
  <w:style w:type="paragraph" w:customStyle="1" w:styleId="EstiloReferncias">
    <w:name w:val="Estilo_Referências"/>
    <w:basedOn w:val="Normal"/>
    <w:rsid w:val="00055331"/>
    <w:pPr>
      <w:suppressAutoHyphens w:val="0"/>
      <w:spacing w:after="300"/>
    </w:pPr>
    <w:rPr>
      <w:rFonts w:cs="Arial"/>
      <w:szCs w:val="18"/>
      <w:lang w:val="pt-BR" w:eastAsia="pt-BR"/>
    </w:rPr>
  </w:style>
  <w:style w:type="paragraph" w:customStyle="1" w:styleId="EstiloReferncias-Ttulo">
    <w:name w:val="Estilo_Referências-Título"/>
    <w:basedOn w:val="Normal"/>
    <w:next w:val="EstiloReferncias"/>
    <w:rsid w:val="00055331"/>
    <w:pPr>
      <w:suppressAutoHyphens w:val="0"/>
      <w:spacing w:before="300" w:after="300"/>
      <w:jc w:val="center"/>
    </w:pPr>
    <w:rPr>
      <w:b/>
      <w:caps/>
      <w:lang w:val="pt-BR" w:eastAsia="pt-BR"/>
    </w:rPr>
  </w:style>
  <w:style w:type="paragraph" w:customStyle="1" w:styleId="Body">
    <w:name w:val="Body"/>
    <w:basedOn w:val="Normal"/>
    <w:rsid w:val="00682D80"/>
    <w:pPr>
      <w:suppressAutoHyphens w:val="0"/>
      <w:spacing w:after="240"/>
      <w:ind w:firstLine="454"/>
      <w:jc w:val="both"/>
    </w:pPr>
    <w:rPr>
      <w:sz w:val="20"/>
      <w:szCs w:val="20"/>
      <w:lang w:val="en-US" w:eastAsia="pt-BR"/>
    </w:rPr>
  </w:style>
  <w:style w:type="character" w:customStyle="1" w:styleId="st">
    <w:name w:val="st"/>
    <w:basedOn w:val="Fontepargpadro"/>
    <w:rsid w:val="00F33F91"/>
  </w:style>
  <w:style w:type="character" w:customStyle="1" w:styleId="fontstyle01">
    <w:name w:val="fontstyle01"/>
    <w:basedOn w:val="Fontepargpadro"/>
    <w:rsid w:val="00F33F91"/>
    <w:rPr>
      <w:rFonts w:ascii="VAGRounded-Thin" w:hAnsi="VAGRounded-Thi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2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2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56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816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657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52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641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501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66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883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816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443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721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9160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049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680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471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7770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06668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0797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9011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07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9336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05883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3179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09644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828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841016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874308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5814991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6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it.mda.gov.br/download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Editora%20Poisson\Livro%20-%20Gestao%20do%20Conhecimento\Volume2\Diversos\cap1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8F0C6-3F4B-4F6D-8722-A248C17C3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cap1.dotx</Template>
  <TotalTime>0</TotalTime>
  <Pages>4</Pages>
  <Words>2107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para a formatação dos artigos para publicação nos anais no XV SIMPEP (2008)</vt:lpstr>
    </vt:vector>
  </TitlesOfParts>
  <Company/>
  <LinksUpToDate>false</LinksUpToDate>
  <CharactersWithSpaces>13463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para a formatação dos artigos para publicação nos anais no XV SIMPEP (2008)</dc:title>
  <dc:creator>Familia Andrade</dc:creator>
  <cp:lastModifiedBy>Familia Andrade</cp:lastModifiedBy>
  <cp:revision>2</cp:revision>
  <cp:lastPrinted>2019-03-13T14:01:00Z</cp:lastPrinted>
  <dcterms:created xsi:type="dcterms:W3CDTF">2020-05-19T16:41:00Z</dcterms:created>
  <dcterms:modified xsi:type="dcterms:W3CDTF">2020-05-19T16:41:00Z</dcterms:modified>
</cp:coreProperties>
</file>